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19DD87" w14:textId="77777777" w:rsidR="00D06B9A" w:rsidRPr="009A4797" w:rsidRDefault="00D06B9A" w:rsidP="00D06B9A">
      <w:pPr>
        <w:jc w:val="center"/>
        <w:rPr>
          <w:b/>
          <w:bCs/>
          <w:sz w:val="22"/>
          <w:u w:val="single"/>
        </w:rPr>
      </w:pPr>
      <w:r w:rsidRPr="009A4797">
        <w:rPr>
          <w:b/>
          <w:bCs/>
          <w:sz w:val="22"/>
          <w:u w:val="single"/>
        </w:rPr>
        <w:t>Opis przedmiotu zamówienia</w:t>
      </w:r>
    </w:p>
    <w:p w14:paraId="465464ED" w14:textId="77777777" w:rsidR="00D06B9A" w:rsidRPr="009A4797" w:rsidRDefault="00D06B9A" w:rsidP="00D06B9A">
      <w:pPr>
        <w:jc w:val="center"/>
        <w:rPr>
          <w:sz w:val="22"/>
        </w:rPr>
      </w:pPr>
      <w:r w:rsidRPr="009A4797">
        <w:rPr>
          <w:sz w:val="22"/>
        </w:rPr>
        <w:t>zestaw nr 6 – ryby, przetwory rybne</w:t>
      </w:r>
    </w:p>
    <w:p w14:paraId="2EB0AC9E" w14:textId="77777777" w:rsidR="00D06B9A" w:rsidRDefault="00D06B9A" w:rsidP="00D06B9A"/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461"/>
        <w:gridCol w:w="5692"/>
        <w:gridCol w:w="1296"/>
        <w:gridCol w:w="517"/>
        <w:gridCol w:w="1096"/>
      </w:tblGrid>
      <w:tr w:rsidR="00D06B9A" w14:paraId="0BF970B8" w14:textId="77777777" w:rsidTr="00FA2DA2">
        <w:trPr>
          <w:trHeight w:val="701"/>
        </w:trPr>
        <w:tc>
          <w:tcPr>
            <w:tcW w:w="254" w:type="pct"/>
          </w:tcPr>
          <w:p w14:paraId="4ADAFF0B" w14:textId="77777777" w:rsidR="00D06B9A" w:rsidRPr="009027BF" w:rsidRDefault="00D06B9A" w:rsidP="00FA2DA2">
            <w:pPr>
              <w:pStyle w:val="Standard"/>
              <w:suppressAutoHyphens w:val="0"/>
              <w:jc w:val="center"/>
              <w:rPr>
                <w:rFonts w:cs="Times New Roman"/>
                <w:sz w:val="18"/>
                <w:szCs w:val="18"/>
                <w:lang w:eastAsia="pl-PL"/>
              </w:rPr>
            </w:pPr>
            <w:r w:rsidRPr="009027BF">
              <w:rPr>
                <w:rFonts w:cs="Times New Roman"/>
                <w:sz w:val="18"/>
                <w:szCs w:val="18"/>
                <w:lang w:eastAsia="pl-PL"/>
              </w:rPr>
              <w:t>Lp.</w:t>
            </w:r>
          </w:p>
          <w:p w14:paraId="4E771413" w14:textId="77777777" w:rsidR="00D06B9A" w:rsidRPr="009027BF" w:rsidRDefault="00D06B9A" w:rsidP="00FA2DA2">
            <w:pPr>
              <w:pStyle w:val="Standard"/>
              <w:suppressAutoHyphens w:val="0"/>
              <w:jc w:val="center"/>
              <w:rPr>
                <w:rFonts w:cs="Times New Roman"/>
                <w:sz w:val="18"/>
                <w:szCs w:val="18"/>
                <w:lang w:eastAsia="pl-PL"/>
              </w:rPr>
            </w:pPr>
          </w:p>
        </w:tc>
        <w:tc>
          <w:tcPr>
            <w:tcW w:w="3339" w:type="pct"/>
          </w:tcPr>
          <w:p w14:paraId="4949F6E4" w14:textId="77777777" w:rsidR="00D06B9A" w:rsidRPr="009027BF" w:rsidRDefault="00D06B9A" w:rsidP="00FA2DA2">
            <w:pPr>
              <w:pStyle w:val="Standard"/>
              <w:suppressAutoHyphens w:val="0"/>
              <w:jc w:val="center"/>
              <w:rPr>
                <w:rFonts w:cs="Times New Roman"/>
                <w:sz w:val="18"/>
                <w:szCs w:val="18"/>
                <w:lang w:eastAsia="pl-PL"/>
              </w:rPr>
            </w:pPr>
            <w:r w:rsidRPr="009027BF">
              <w:rPr>
                <w:rFonts w:cs="Times New Roman"/>
                <w:sz w:val="18"/>
                <w:szCs w:val="18"/>
                <w:lang w:eastAsia="pl-PL"/>
              </w:rPr>
              <w:t>Nazwa</w:t>
            </w:r>
          </w:p>
        </w:tc>
        <w:tc>
          <w:tcPr>
            <w:tcW w:w="516" w:type="pct"/>
          </w:tcPr>
          <w:p w14:paraId="35916870" w14:textId="77777777" w:rsidR="00D06B9A" w:rsidRDefault="00D06B9A" w:rsidP="00FA2DA2">
            <w:pPr>
              <w:pStyle w:val="Standard"/>
              <w:suppressAutoHyphens w:val="0"/>
              <w:jc w:val="center"/>
              <w:rPr>
                <w:rFonts w:cs="Times New Roman"/>
                <w:sz w:val="18"/>
                <w:szCs w:val="18"/>
                <w:lang w:eastAsia="pl-PL"/>
              </w:rPr>
            </w:pPr>
            <w:r>
              <w:rPr>
                <w:rFonts w:cs="Times New Roman"/>
                <w:sz w:val="18"/>
                <w:szCs w:val="18"/>
                <w:lang w:eastAsia="pl-PL"/>
              </w:rPr>
              <w:t>Kod CPV</w:t>
            </w:r>
          </w:p>
        </w:tc>
        <w:tc>
          <w:tcPr>
            <w:tcW w:w="285" w:type="pct"/>
          </w:tcPr>
          <w:p w14:paraId="266061D6" w14:textId="77777777" w:rsidR="00D06B9A" w:rsidRDefault="00D06B9A" w:rsidP="00FA2DA2">
            <w:pPr>
              <w:pStyle w:val="Standard"/>
              <w:suppressAutoHyphens w:val="0"/>
              <w:jc w:val="center"/>
              <w:rPr>
                <w:rFonts w:cs="Times New Roman"/>
                <w:sz w:val="18"/>
                <w:szCs w:val="18"/>
                <w:lang w:eastAsia="pl-PL"/>
              </w:rPr>
            </w:pPr>
            <w:r>
              <w:rPr>
                <w:rFonts w:cs="Times New Roman"/>
                <w:sz w:val="18"/>
                <w:szCs w:val="18"/>
                <w:lang w:eastAsia="pl-PL"/>
              </w:rPr>
              <w:t>J.m.</w:t>
            </w:r>
          </w:p>
        </w:tc>
        <w:tc>
          <w:tcPr>
            <w:tcW w:w="605" w:type="pct"/>
          </w:tcPr>
          <w:p w14:paraId="5A961DB7" w14:textId="77777777" w:rsidR="00D06B9A" w:rsidRDefault="00D06B9A" w:rsidP="00FA2DA2">
            <w:pPr>
              <w:pStyle w:val="Standard"/>
              <w:suppressAutoHyphens w:val="0"/>
              <w:jc w:val="center"/>
              <w:rPr>
                <w:rFonts w:cs="Times New Roman"/>
                <w:sz w:val="18"/>
                <w:szCs w:val="18"/>
                <w:lang w:eastAsia="pl-PL"/>
              </w:rPr>
            </w:pPr>
            <w:r>
              <w:rPr>
                <w:rFonts w:cs="Times New Roman"/>
                <w:sz w:val="18"/>
                <w:szCs w:val="18"/>
                <w:lang w:eastAsia="pl-PL"/>
              </w:rPr>
              <w:t>Ilość</w:t>
            </w:r>
          </w:p>
          <w:p w14:paraId="4BFEE08D" w14:textId="77777777" w:rsidR="00D06B9A" w:rsidRDefault="00D06B9A" w:rsidP="00FA2DA2">
            <w:pPr>
              <w:pStyle w:val="Standard"/>
              <w:suppressAutoHyphens w:val="0"/>
              <w:jc w:val="center"/>
              <w:rPr>
                <w:rFonts w:cs="Times New Roman"/>
                <w:sz w:val="18"/>
                <w:szCs w:val="18"/>
                <w:lang w:eastAsia="pl-PL"/>
              </w:rPr>
            </w:pPr>
            <w:r>
              <w:rPr>
                <w:rFonts w:cs="Times New Roman"/>
                <w:sz w:val="18"/>
                <w:szCs w:val="18"/>
                <w:lang w:eastAsia="pl-PL"/>
              </w:rPr>
              <w:t>szacunkowa</w:t>
            </w:r>
          </w:p>
        </w:tc>
      </w:tr>
      <w:tr w:rsidR="00D06B9A" w14:paraId="797F79D9" w14:textId="77777777" w:rsidTr="00FA2DA2">
        <w:trPr>
          <w:trHeight w:val="351"/>
        </w:trPr>
        <w:tc>
          <w:tcPr>
            <w:tcW w:w="254" w:type="pct"/>
          </w:tcPr>
          <w:p w14:paraId="7B66011B" w14:textId="77777777" w:rsidR="00D06B9A" w:rsidRPr="009027BF" w:rsidRDefault="00D06B9A" w:rsidP="00FA2DA2">
            <w:pPr>
              <w:pStyle w:val="Standard"/>
              <w:suppressAutoHyphens w:val="0"/>
              <w:jc w:val="center"/>
              <w:rPr>
                <w:rFonts w:cs="Times New Roman"/>
                <w:sz w:val="18"/>
                <w:szCs w:val="18"/>
                <w:lang w:eastAsia="pl-PL"/>
              </w:rPr>
            </w:pPr>
            <w:r w:rsidRPr="009027BF">
              <w:rPr>
                <w:rFonts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3339" w:type="pct"/>
          </w:tcPr>
          <w:p w14:paraId="134566D7" w14:textId="77777777" w:rsidR="00D06B9A" w:rsidRPr="009027BF" w:rsidRDefault="00D06B9A" w:rsidP="00FA2DA2">
            <w:pPr>
              <w:pStyle w:val="Standard"/>
              <w:suppressAutoHyphens w:val="0"/>
              <w:snapToGrid w:val="0"/>
              <w:spacing w:line="100" w:lineRule="atLeast"/>
              <w:jc w:val="center"/>
              <w:rPr>
                <w:rFonts w:cs="Times New Roman"/>
                <w:sz w:val="18"/>
                <w:szCs w:val="18"/>
                <w:lang w:eastAsia="pl-PL"/>
              </w:rPr>
            </w:pPr>
            <w:r w:rsidRPr="009027BF">
              <w:rPr>
                <w:rFonts w:cs="Times New Roman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516" w:type="pct"/>
          </w:tcPr>
          <w:p w14:paraId="68870DA9" w14:textId="77777777" w:rsidR="00D06B9A" w:rsidRDefault="00D06B9A" w:rsidP="00FA2DA2">
            <w:pPr>
              <w:pStyle w:val="Standard"/>
              <w:suppressAutoHyphens w:val="0"/>
              <w:snapToGrid w:val="0"/>
              <w:spacing w:line="100" w:lineRule="atLeast"/>
              <w:jc w:val="center"/>
              <w:rPr>
                <w:rFonts w:cs="Times New Roman"/>
                <w:sz w:val="18"/>
                <w:szCs w:val="18"/>
                <w:lang w:eastAsia="pl-PL"/>
              </w:rPr>
            </w:pPr>
            <w:r>
              <w:rPr>
                <w:rFonts w:cs="Times New Roman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285" w:type="pct"/>
          </w:tcPr>
          <w:p w14:paraId="2023F825" w14:textId="77777777" w:rsidR="00D06B9A" w:rsidRDefault="00D06B9A" w:rsidP="00FA2DA2">
            <w:pPr>
              <w:pStyle w:val="Standard"/>
              <w:suppressAutoHyphens w:val="0"/>
              <w:snapToGrid w:val="0"/>
              <w:spacing w:line="100" w:lineRule="atLeast"/>
              <w:jc w:val="center"/>
              <w:rPr>
                <w:rFonts w:cs="Times New Roman"/>
                <w:sz w:val="18"/>
                <w:szCs w:val="18"/>
                <w:lang w:eastAsia="pl-PL"/>
              </w:rPr>
            </w:pPr>
            <w:r>
              <w:rPr>
                <w:rFonts w:cs="Times New Roman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605" w:type="pct"/>
          </w:tcPr>
          <w:p w14:paraId="1EF35E90" w14:textId="77777777" w:rsidR="00D06B9A" w:rsidRDefault="00D06B9A" w:rsidP="00FA2DA2">
            <w:pPr>
              <w:pStyle w:val="Standard"/>
              <w:suppressAutoHyphens w:val="0"/>
              <w:snapToGrid w:val="0"/>
              <w:spacing w:line="100" w:lineRule="atLeast"/>
              <w:jc w:val="center"/>
              <w:rPr>
                <w:rFonts w:cs="Times New Roman"/>
                <w:sz w:val="18"/>
                <w:szCs w:val="18"/>
                <w:lang w:eastAsia="pl-PL"/>
              </w:rPr>
            </w:pPr>
            <w:r>
              <w:rPr>
                <w:rFonts w:cs="Times New Roman"/>
                <w:sz w:val="18"/>
                <w:szCs w:val="18"/>
                <w:lang w:eastAsia="pl-PL"/>
              </w:rPr>
              <w:t>5</w:t>
            </w:r>
          </w:p>
        </w:tc>
      </w:tr>
      <w:tr w:rsidR="00D06B9A" w14:paraId="68028588" w14:textId="77777777" w:rsidTr="00FA2DA2">
        <w:trPr>
          <w:trHeight w:val="1134"/>
        </w:trPr>
        <w:tc>
          <w:tcPr>
            <w:tcW w:w="254" w:type="pct"/>
          </w:tcPr>
          <w:p w14:paraId="2A727B3C" w14:textId="77777777" w:rsidR="00D06B9A" w:rsidRPr="009027BF" w:rsidRDefault="00D06B9A" w:rsidP="00FA2DA2">
            <w:pPr>
              <w:pStyle w:val="Standard"/>
              <w:spacing w:after="200"/>
              <w:jc w:val="center"/>
              <w:rPr>
                <w:rFonts w:cs="Times New Roman"/>
                <w:sz w:val="18"/>
                <w:szCs w:val="18"/>
              </w:rPr>
            </w:pPr>
            <w:r w:rsidRPr="009027BF">
              <w:rPr>
                <w:rFonts w:cs="Times New Roman"/>
                <w:sz w:val="18"/>
                <w:szCs w:val="18"/>
              </w:rPr>
              <w:t>1</w:t>
            </w:r>
          </w:p>
        </w:tc>
        <w:tc>
          <w:tcPr>
            <w:tcW w:w="3339" w:type="pct"/>
          </w:tcPr>
          <w:p w14:paraId="04EE7AF3" w14:textId="77777777" w:rsidR="00D06B9A" w:rsidRPr="009027BF" w:rsidRDefault="00D06B9A" w:rsidP="00FA2DA2">
            <w:pPr>
              <w:pStyle w:val="Standard"/>
              <w:rPr>
                <w:sz w:val="18"/>
                <w:szCs w:val="18"/>
              </w:rPr>
            </w:pPr>
            <w:r w:rsidRPr="009027BF">
              <w:rPr>
                <w:sz w:val="18"/>
                <w:szCs w:val="18"/>
              </w:rPr>
              <w:t xml:space="preserve">Filet z </w:t>
            </w:r>
            <w:proofErr w:type="spellStart"/>
            <w:r w:rsidRPr="009027BF">
              <w:rPr>
                <w:sz w:val="18"/>
                <w:szCs w:val="18"/>
              </w:rPr>
              <w:t>miruny</w:t>
            </w:r>
            <w:proofErr w:type="spellEnd"/>
            <w:r w:rsidRPr="009027BF">
              <w:rPr>
                <w:sz w:val="18"/>
                <w:szCs w:val="18"/>
              </w:rPr>
              <w:t xml:space="preserve"> głęboko mrożony</w:t>
            </w:r>
          </w:p>
          <w:p w14:paraId="4BEF8110" w14:textId="77777777" w:rsidR="00D06B9A" w:rsidRPr="009027BF" w:rsidRDefault="00D06B9A" w:rsidP="00FA2DA2">
            <w:pPr>
              <w:pStyle w:val="Standard"/>
              <w:rPr>
                <w:sz w:val="18"/>
                <w:szCs w:val="18"/>
              </w:rPr>
            </w:pPr>
            <w:r w:rsidRPr="009027BF">
              <w:rPr>
                <w:sz w:val="18"/>
                <w:szCs w:val="18"/>
              </w:rPr>
              <w:t>Wymagania klasyfikacyjne:</w:t>
            </w:r>
          </w:p>
          <w:p w14:paraId="3E3712E9" w14:textId="77777777" w:rsidR="00D06B9A" w:rsidRPr="009027BF" w:rsidRDefault="00D06B9A" w:rsidP="00FA2DA2">
            <w:pPr>
              <w:pStyle w:val="Standard"/>
              <w:rPr>
                <w:sz w:val="18"/>
                <w:szCs w:val="18"/>
              </w:rPr>
            </w:pPr>
            <w:r w:rsidRPr="009027BF">
              <w:rPr>
                <w:sz w:val="18"/>
                <w:szCs w:val="18"/>
              </w:rPr>
              <w:t> masa fileta minimum 350 g - 600g</w:t>
            </w:r>
          </w:p>
          <w:p w14:paraId="61DD5527" w14:textId="77777777" w:rsidR="00D06B9A" w:rsidRPr="009027BF" w:rsidRDefault="00D06B9A" w:rsidP="00FA2DA2">
            <w:pPr>
              <w:pStyle w:val="Standard"/>
              <w:rPr>
                <w:sz w:val="18"/>
                <w:szCs w:val="18"/>
              </w:rPr>
            </w:pPr>
            <w:r w:rsidRPr="009027BF">
              <w:rPr>
                <w:sz w:val="18"/>
                <w:szCs w:val="18"/>
              </w:rPr>
              <w:t> filet bez skóry, bez ości, cały,</w:t>
            </w:r>
          </w:p>
          <w:p w14:paraId="03189136" w14:textId="77777777" w:rsidR="00D06B9A" w:rsidRPr="009027BF" w:rsidRDefault="00D06B9A" w:rsidP="00FA2DA2">
            <w:pPr>
              <w:pStyle w:val="Standard"/>
              <w:rPr>
                <w:sz w:val="18"/>
                <w:szCs w:val="18"/>
              </w:rPr>
            </w:pPr>
            <w:r w:rsidRPr="009027BF">
              <w:rPr>
                <w:sz w:val="18"/>
                <w:szCs w:val="18"/>
              </w:rPr>
              <w:t> głęboko mrożony, glazura nie większa niż 10% masy ryby,</w:t>
            </w:r>
          </w:p>
          <w:p w14:paraId="60878880" w14:textId="77777777" w:rsidR="00D06B9A" w:rsidRPr="009027BF" w:rsidRDefault="00D06B9A" w:rsidP="00FA2DA2">
            <w:pPr>
              <w:pStyle w:val="Standard"/>
              <w:rPr>
                <w:sz w:val="18"/>
                <w:szCs w:val="18"/>
              </w:rPr>
            </w:pPr>
            <w:r w:rsidRPr="009027BF">
              <w:rPr>
                <w:sz w:val="18"/>
                <w:szCs w:val="18"/>
              </w:rPr>
              <w:t> smak i zapach właściwy dla produktów rybnych.</w:t>
            </w:r>
          </w:p>
          <w:p w14:paraId="4A8C8612" w14:textId="77777777" w:rsidR="00D06B9A" w:rsidRPr="009027BF" w:rsidRDefault="00D06B9A" w:rsidP="00FA2DA2">
            <w:pPr>
              <w:pStyle w:val="Standard"/>
              <w:rPr>
                <w:sz w:val="18"/>
                <w:szCs w:val="18"/>
              </w:rPr>
            </w:pPr>
            <w:r w:rsidRPr="009027BF">
              <w:rPr>
                <w:sz w:val="18"/>
                <w:szCs w:val="18"/>
              </w:rPr>
              <w:t>Cechy dyskwalifikujące:</w:t>
            </w:r>
          </w:p>
          <w:p w14:paraId="0C003CC7" w14:textId="77777777" w:rsidR="00D06B9A" w:rsidRPr="009027BF" w:rsidRDefault="00D06B9A" w:rsidP="00FA2DA2">
            <w:pPr>
              <w:pStyle w:val="Standard"/>
              <w:rPr>
                <w:sz w:val="18"/>
                <w:szCs w:val="18"/>
              </w:rPr>
            </w:pPr>
            <w:r w:rsidRPr="009027BF">
              <w:rPr>
                <w:sz w:val="18"/>
                <w:szCs w:val="18"/>
              </w:rPr>
              <w:t> objawy psucia, rozmrożenia, uszkodzenia mechaniczne,</w:t>
            </w:r>
          </w:p>
          <w:p w14:paraId="002868C7" w14:textId="77777777" w:rsidR="00D06B9A" w:rsidRPr="009027BF" w:rsidRDefault="00D06B9A" w:rsidP="00FA2DA2">
            <w:pPr>
              <w:pStyle w:val="Standard"/>
              <w:rPr>
                <w:sz w:val="18"/>
                <w:szCs w:val="18"/>
              </w:rPr>
            </w:pPr>
            <w:r w:rsidRPr="009027BF">
              <w:rPr>
                <w:sz w:val="18"/>
                <w:szCs w:val="18"/>
              </w:rPr>
              <w:t>nierównomierna glazura, filety posklejane, zanieczyszczenia</w:t>
            </w:r>
          </w:p>
          <w:p w14:paraId="29483C89" w14:textId="77777777" w:rsidR="00D06B9A" w:rsidRPr="009027BF" w:rsidRDefault="00D06B9A" w:rsidP="00FA2DA2">
            <w:pPr>
              <w:pStyle w:val="Standard"/>
              <w:rPr>
                <w:sz w:val="18"/>
                <w:szCs w:val="18"/>
              </w:rPr>
            </w:pPr>
            <w:r w:rsidRPr="009027BF">
              <w:rPr>
                <w:sz w:val="18"/>
                <w:szCs w:val="18"/>
              </w:rPr>
              <w:t>fizyczne i organiczne.</w:t>
            </w:r>
          </w:p>
          <w:p w14:paraId="53472DFC" w14:textId="77777777" w:rsidR="00D06B9A" w:rsidRPr="009027BF" w:rsidRDefault="00D06B9A" w:rsidP="00FA2DA2">
            <w:pPr>
              <w:pStyle w:val="Standard"/>
              <w:rPr>
                <w:sz w:val="18"/>
                <w:szCs w:val="18"/>
              </w:rPr>
            </w:pPr>
            <w:r w:rsidRPr="009027BF">
              <w:rPr>
                <w:sz w:val="18"/>
                <w:szCs w:val="18"/>
              </w:rPr>
              <w:t> niedopuszczalne opakowania uszkodzone mechanicznie,</w:t>
            </w:r>
          </w:p>
          <w:p w14:paraId="6CBBF915" w14:textId="77777777" w:rsidR="00D06B9A" w:rsidRPr="009027BF" w:rsidRDefault="00D06B9A" w:rsidP="00FA2DA2">
            <w:pPr>
              <w:pStyle w:val="Standard"/>
              <w:rPr>
                <w:sz w:val="18"/>
                <w:szCs w:val="18"/>
              </w:rPr>
            </w:pPr>
            <w:r w:rsidRPr="009027BF">
              <w:rPr>
                <w:sz w:val="18"/>
                <w:szCs w:val="18"/>
              </w:rPr>
              <w:t>zabrudzone, nieoznakowane.</w:t>
            </w:r>
          </w:p>
          <w:p w14:paraId="024F80FC" w14:textId="77777777" w:rsidR="00D06B9A" w:rsidRPr="009027BF" w:rsidRDefault="00D06B9A" w:rsidP="00FA2DA2">
            <w:pPr>
              <w:pStyle w:val="Standard"/>
              <w:rPr>
                <w:sz w:val="18"/>
                <w:szCs w:val="18"/>
              </w:rPr>
            </w:pPr>
            <w:r w:rsidRPr="009027BF">
              <w:rPr>
                <w:sz w:val="18"/>
                <w:szCs w:val="18"/>
              </w:rPr>
              <w:t>Wymagania dotyczące pakowania:</w:t>
            </w:r>
          </w:p>
          <w:p w14:paraId="3F13FBD2" w14:textId="77777777" w:rsidR="00D06B9A" w:rsidRPr="009027BF" w:rsidRDefault="00D06B9A" w:rsidP="00FA2DA2">
            <w:pPr>
              <w:pStyle w:val="Standard"/>
              <w:rPr>
                <w:sz w:val="18"/>
                <w:szCs w:val="18"/>
              </w:rPr>
            </w:pPr>
            <w:r w:rsidRPr="009027BF">
              <w:rPr>
                <w:sz w:val="18"/>
                <w:szCs w:val="18"/>
              </w:rPr>
              <w:t> opakowanie: karton zbiorczy o wadze netto minimum 6,8 kg,</w:t>
            </w:r>
          </w:p>
          <w:p w14:paraId="7CB06A93" w14:textId="77777777" w:rsidR="00D06B9A" w:rsidRPr="009027BF" w:rsidRDefault="00D06B9A" w:rsidP="00FA2DA2">
            <w:pPr>
              <w:pStyle w:val="Standard"/>
              <w:rPr>
                <w:sz w:val="18"/>
                <w:szCs w:val="18"/>
              </w:rPr>
            </w:pPr>
            <w:r w:rsidRPr="009027BF">
              <w:rPr>
                <w:sz w:val="18"/>
                <w:szCs w:val="18"/>
              </w:rPr>
              <w:t> materiały opakowaniowe dopuszczone do kontaktu z</w:t>
            </w:r>
          </w:p>
          <w:p w14:paraId="16F57E98" w14:textId="77777777" w:rsidR="00D06B9A" w:rsidRPr="009027BF" w:rsidRDefault="00D06B9A" w:rsidP="00FA2DA2">
            <w:pPr>
              <w:pStyle w:val="Standard"/>
              <w:rPr>
                <w:sz w:val="18"/>
                <w:szCs w:val="18"/>
              </w:rPr>
            </w:pPr>
            <w:r w:rsidRPr="009027BF">
              <w:rPr>
                <w:sz w:val="18"/>
                <w:szCs w:val="18"/>
              </w:rPr>
              <w:t>żywnością,</w:t>
            </w:r>
          </w:p>
          <w:p w14:paraId="630643FD" w14:textId="77777777" w:rsidR="00D06B9A" w:rsidRPr="009027BF" w:rsidRDefault="00D06B9A" w:rsidP="00FA2DA2">
            <w:pPr>
              <w:pStyle w:val="Standard"/>
              <w:rPr>
                <w:sz w:val="18"/>
                <w:szCs w:val="18"/>
              </w:rPr>
            </w:pPr>
            <w:r w:rsidRPr="009027BF">
              <w:rPr>
                <w:sz w:val="18"/>
                <w:szCs w:val="18"/>
              </w:rPr>
              <w:t> oznakowanie powinno zawierać: nazwę produktu, nazwę i</w:t>
            </w:r>
          </w:p>
          <w:p w14:paraId="026B38A6" w14:textId="77777777" w:rsidR="00D06B9A" w:rsidRPr="009027BF" w:rsidRDefault="00D06B9A" w:rsidP="00FA2DA2">
            <w:pPr>
              <w:pStyle w:val="Standard"/>
              <w:rPr>
                <w:sz w:val="18"/>
                <w:szCs w:val="18"/>
              </w:rPr>
            </w:pPr>
            <w:r w:rsidRPr="009027BF">
              <w:rPr>
                <w:sz w:val="18"/>
                <w:szCs w:val="18"/>
              </w:rPr>
              <w:t>adres producenta, wagę netto, termin przydatności do</w:t>
            </w:r>
          </w:p>
          <w:p w14:paraId="6668F5D2" w14:textId="77777777" w:rsidR="00D06B9A" w:rsidRPr="009027BF" w:rsidRDefault="00D06B9A" w:rsidP="00FA2DA2">
            <w:pPr>
              <w:pStyle w:val="Standard"/>
              <w:rPr>
                <w:sz w:val="18"/>
                <w:szCs w:val="18"/>
              </w:rPr>
            </w:pPr>
            <w:r w:rsidRPr="009027BF">
              <w:rPr>
                <w:sz w:val="18"/>
                <w:szCs w:val="18"/>
              </w:rPr>
              <w:t>spożycia, warunki przechowywania.</w:t>
            </w:r>
          </w:p>
          <w:p w14:paraId="63AB5800" w14:textId="77777777" w:rsidR="00D06B9A" w:rsidRPr="009027BF" w:rsidRDefault="00D06B9A" w:rsidP="00FA2DA2">
            <w:pPr>
              <w:pStyle w:val="Standard"/>
              <w:rPr>
                <w:sz w:val="18"/>
                <w:szCs w:val="18"/>
              </w:rPr>
            </w:pPr>
            <w:r w:rsidRPr="009027BF">
              <w:rPr>
                <w:sz w:val="18"/>
                <w:szCs w:val="18"/>
              </w:rPr>
              <w:t>Transport w nieprzerwanym łańcuch chłodniczym (-18C)</w:t>
            </w:r>
          </w:p>
          <w:p w14:paraId="3F5BD942" w14:textId="77777777" w:rsidR="00D06B9A" w:rsidRPr="009027BF" w:rsidRDefault="00D06B9A" w:rsidP="00FA2DA2">
            <w:pPr>
              <w:pStyle w:val="Standard"/>
              <w:rPr>
                <w:sz w:val="18"/>
                <w:szCs w:val="18"/>
              </w:rPr>
            </w:pPr>
            <w:r w:rsidRPr="009027BF">
              <w:rPr>
                <w:sz w:val="18"/>
                <w:szCs w:val="18"/>
              </w:rPr>
              <w:t>Termin przydatności do spożycia w dniu dostawy: minimum 6</w:t>
            </w:r>
          </w:p>
          <w:p w14:paraId="41AA89F9" w14:textId="77777777" w:rsidR="00D06B9A" w:rsidRPr="009027BF" w:rsidRDefault="00D06B9A" w:rsidP="00FA2DA2">
            <w:pPr>
              <w:pStyle w:val="Standard"/>
              <w:rPr>
                <w:sz w:val="18"/>
                <w:szCs w:val="18"/>
              </w:rPr>
            </w:pPr>
            <w:r w:rsidRPr="009027BF">
              <w:rPr>
                <w:sz w:val="18"/>
                <w:szCs w:val="18"/>
              </w:rPr>
              <w:t>miesięcy.</w:t>
            </w:r>
          </w:p>
          <w:p w14:paraId="467BFCDC" w14:textId="77777777" w:rsidR="00D06B9A" w:rsidRPr="009027BF" w:rsidRDefault="00D06B9A" w:rsidP="00FA2DA2">
            <w:pPr>
              <w:pStyle w:val="Standard"/>
              <w:suppressAutoHyphens w:val="0"/>
              <w:snapToGrid w:val="0"/>
              <w:spacing w:line="100" w:lineRule="atLeast"/>
              <w:rPr>
                <w:rFonts w:cs="Times New Roman"/>
                <w:sz w:val="18"/>
                <w:szCs w:val="18"/>
                <w:lang w:eastAsia="pl-PL"/>
              </w:rPr>
            </w:pPr>
          </w:p>
        </w:tc>
        <w:tc>
          <w:tcPr>
            <w:tcW w:w="516" w:type="pct"/>
          </w:tcPr>
          <w:p w14:paraId="1DA050E0" w14:textId="77777777" w:rsidR="00D06B9A" w:rsidRPr="00E21F10" w:rsidRDefault="00D06B9A" w:rsidP="00FA2DA2">
            <w:pPr>
              <w:pStyle w:val="Standard"/>
              <w:suppressAutoHyphens w:val="0"/>
              <w:snapToGrid w:val="0"/>
              <w:spacing w:line="100" w:lineRule="atLeast"/>
              <w:ind w:right="113"/>
              <w:jc w:val="center"/>
              <w:rPr>
                <w:rFonts w:cs="Times New Roman"/>
                <w:sz w:val="20"/>
                <w:szCs w:val="20"/>
                <w:lang w:eastAsia="pl-PL"/>
                <w:eastAsianLayout w:id="-502408192" w:vert="1" w:vertCompress="1"/>
              </w:rPr>
            </w:pPr>
            <w:r w:rsidRPr="00E21F10">
              <w:rPr>
                <w:sz w:val="20"/>
                <w:szCs w:val="20"/>
              </w:rPr>
              <w:t>15222000</w:t>
            </w:r>
            <w:r w:rsidRPr="00E21F10">
              <w:rPr>
                <w:sz w:val="20"/>
                <w:szCs w:val="20"/>
              </w:rPr>
              <w:noBreakHyphen/>
              <w:t>0</w:t>
            </w:r>
          </w:p>
        </w:tc>
        <w:tc>
          <w:tcPr>
            <w:tcW w:w="285" w:type="pct"/>
          </w:tcPr>
          <w:p w14:paraId="2A4B69C2" w14:textId="77777777" w:rsidR="00D06B9A" w:rsidRDefault="00D06B9A" w:rsidP="00FA2DA2">
            <w:pPr>
              <w:pStyle w:val="Standard"/>
              <w:suppressAutoHyphens w:val="0"/>
              <w:snapToGrid w:val="0"/>
              <w:spacing w:line="100" w:lineRule="atLeast"/>
              <w:jc w:val="center"/>
              <w:rPr>
                <w:rFonts w:cs="Times New Roman"/>
                <w:sz w:val="18"/>
                <w:szCs w:val="18"/>
                <w:lang w:eastAsia="pl-PL"/>
              </w:rPr>
            </w:pPr>
            <w:r>
              <w:rPr>
                <w:rFonts w:cs="Times New Roman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605" w:type="pct"/>
          </w:tcPr>
          <w:p w14:paraId="2A24FCC9" w14:textId="77777777" w:rsidR="00D06B9A" w:rsidRDefault="00D06B9A" w:rsidP="00FA2DA2">
            <w:pPr>
              <w:pStyle w:val="Standard"/>
              <w:spacing w:after="200"/>
              <w:ind w:left="255" w:right="57" w:hanging="142"/>
              <w:jc w:val="both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770</w:t>
            </w:r>
          </w:p>
        </w:tc>
      </w:tr>
      <w:tr w:rsidR="00D06B9A" w14:paraId="04AEBBCC" w14:textId="77777777" w:rsidTr="00FA2DA2">
        <w:trPr>
          <w:trHeight w:val="1134"/>
        </w:trPr>
        <w:tc>
          <w:tcPr>
            <w:tcW w:w="254" w:type="pct"/>
          </w:tcPr>
          <w:p w14:paraId="43C99C6E" w14:textId="77777777" w:rsidR="00D06B9A" w:rsidRPr="009027BF" w:rsidRDefault="00D06B9A" w:rsidP="00FA2DA2">
            <w:pPr>
              <w:pStyle w:val="Standard"/>
              <w:spacing w:after="200"/>
              <w:jc w:val="center"/>
              <w:rPr>
                <w:rFonts w:cs="Times New Roman"/>
                <w:sz w:val="18"/>
                <w:szCs w:val="18"/>
              </w:rPr>
            </w:pPr>
            <w:r w:rsidRPr="009027BF">
              <w:rPr>
                <w:rFonts w:cs="Times New Roman"/>
                <w:sz w:val="18"/>
                <w:szCs w:val="18"/>
              </w:rPr>
              <w:t>2</w:t>
            </w:r>
          </w:p>
        </w:tc>
        <w:tc>
          <w:tcPr>
            <w:tcW w:w="3339" w:type="pct"/>
          </w:tcPr>
          <w:p w14:paraId="288302A0" w14:textId="77777777" w:rsidR="00D06B9A" w:rsidRPr="009027BF" w:rsidRDefault="00D06B9A" w:rsidP="00FA2DA2">
            <w:pPr>
              <w:pStyle w:val="Standard"/>
              <w:rPr>
                <w:sz w:val="18"/>
                <w:szCs w:val="18"/>
              </w:rPr>
            </w:pPr>
            <w:r w:rsidRPr="009027BF">
              <w:rPr>
                <w:sz w:val="18"/>
                <w:szCs w:val="18"/>
              </w:rPr>
              <w:t xml:space="preserve">Filet z </w:t>
            </w:r>
            <w:proofErr w:type="spellStart"/>
            <w:r w:rsidRPr="009027BF">
              <w:rPr>
                <w:sz w:val="18"/>
                <w:szCs w:val="18"/>
              </w:rPr>
              <w:t>miruny</w:t>
            </w:r>
            <w:proofErr w:type="spellEnd"/>
            <w:r w:rsidRPr="009027BF">
              <w:rPr>
                <w:sz w:val="18"/>
                <w:szCs w:val="18"/>
              </w:rPr>
              <w:t xml:space="preserve"> głęboko mrożony</w:t>
            </w:r>
          </w:p>
          <w:p w14:paraId="450885B9" w14:textId="77777777" w:rsidR="00D06B9A" w:rsidRPr="009027BF" w:rsidRDefault="00D06B9A" w:rsidP="00FA2DA2">
            <w:pPr>
              <w:pStyle w:val="Standard"/>
              <w:rPr>
                <w:sz w:val="18"/>
                <w:szCs w:val="18"/>
              </w:rPr>
            </w:pPr>
            <w:r w:rsidRPr="009027BF">
              <w:rPr>
                <w:sz w:val="18"/>
                <w:szCs w:val="18"/>
              </w:rPr>
              <w:t>Wymagania klasyfikacyjne:</w:t>
            </w:r>
          </w:p>
          <w:p w14:paraId="72FEDCA0" w14:textId="77777777" w:rsidR="00D06B9A" w:rsidRPr="009027BF" w:rsidRDefault="00D06B9A" w:rsidP="00FA2DA2">
            <w:pPr>
              <w:pStyle w:val="Standard"/>
              <w:rPr>
                <w:sz w:val="18"/>
                <w:szCs w:val="18"/>
              </w:rPr>
            </w:pPr>
            <w:r w:rsidRPr="009027BF">
              <w:rPr>
                <w:sz w:val="18"/>
                <w:szCs w:val="18"/>
              </w:rPr>
              <w:t> masa fileta minimum 350 g- 600g</w:t>
            </w:r>
          </w:p>
          <w:p w14:paraId="3662DED6" w14:textId="77777777" w:rsidR="00D06B9A" w:rsidRPr="009027BF" w:rsidRDefault="00D06B9A" w:rsidP="00FA2DA2">
            <w:pPr>
              <w:pStyle w:val="Standard"/>
              <w:rPr>
                <w:sz w:val="18"/>
                <w:szCs w:val="18"/>
              </w:rPr>
            </w:pPr>
            <w:r w:rsidRPr="009027BF">
              <w:rPr>
                <w:sz w:val="18"/>
                <w:szCs w:val="18"/>
              </w:rPr>
              <w:t> filet ze skórą, bez ości, cały,</w:t>
            </w:r>
          </w:p>
          <w:p w14:paraId="0A0B8333" w14:textId="77777777" w:rsidR="00D06B9A" w:rsidRPr="009027BF" w:rsidRDefault="00D06B9A" w:rsidP="00FA2DA2">
            <w:pPr>
              <w:pStyle w:val="Standard"/>
              <w:rPr>
                <w:sz w:val="18"/>
                <w:szCs w:val="18"/>
              </w:rPr>
            </w:pPr>
            <w:r w:rsidRPr="009027BF">
              <w:rPr>
                <w:sz w:val="18"/>
                <w:szCs w:val="18"/>
              </w:rPr>
              <w:t> głęboko mrożony, glazura nie większa niż 10% masy ryby,</w:t>
            </w:r>
          </w:p>
          <w:p w14:paraId="76B4EBA1" w14:textId="77777777" w:rsidR="00D06B9A" w:rsidRPr="009027BF" w:rsidRDefault="00D06B9A" w:rsidP="00FA2DA2">
            <w:pPr>
              <w:pStyle w:val="Standard"/>
              <w:rPr>
                <w:sz w:val="18"/>
                <w:szCs w:val="18"/>
              </w:rPr>
            </w:pPr>
            <w:r w:rsidRPr="009027BF">
              <w:rPr>
                <w:sz w:val="18"/>
                <w:szCs w:val="18"/>
              </w:rPr>
              <w:t> smak i zapach właściwy dla produktów rybnych.</w:t>
            </w:r>
          </w:p>
          <w:p w14:paraId="15C070DC" w14:textId="77777777" w:rsidR="00D06B9A" w:rsidRPr="009027BF" w:rsidRDefault="00D06B9A" w:rsidP="00FA2DA2">
            <w:pPr>
              <w:pStyle w:val="Standard"/>
              <w:rPr>
                <w:sz w:val="18"/>
                <w:szCs w:val="18"/>
              </w:rPr>
            </w:pPr>
            <w:r w:rsidRPr="009027BF">
              <w:rPr>
                <w:sz w:val="18"/>
                <w:szCs w:val="18"/>
              </w:rPr>
              <w:t>Cechy dyskwalifikujące:</w:t>
            </w:r>
          </w:p>
          <w:p w14:paraId="12B654A8" w14:textId="77777777" w:rsidR="00D06B9A" w:rsidRPr="009027BF" w:rsidRDefault="00D06B9A" w:rsidP="00FA2DA2">
            <w:pPr>
              <w:pStyle w:val="Standard"/>
              <w:rPr>
                <w:sz w:val="18"/>
                <w:szCs w:val="18"/>
              </w:rPr>
            </w:pPr>
            <w:r w:rsidRPr="009027BF">
              <w:rPr>
                <w:sz w:val="18"/>
                <w:szCs w:val="18"/>
              </w:rPr>
              <w:t> objawy psucia, rozmrożenia, uszkodzenia mechaniczne,</w:t>
            </w:r>
          </w:p>
          <w:p w14:paraId="77DA755D" w14:textId="77777777" w:rsidR="00D06B9A" w:rsidRPr="009027BF" w:rsidRDefault="00D06B9A" w:rsidP="00FA2DA2">
            <w:pPr>
              <w:pStyle w:val="Standard"/>
              <w:rPr>
                <w:sz w:val="18"/>
                <w:szCs w:val="18"/>
              </w:rPr>
            </w:pPr>
            <w:r w:rsidRPr="009027BF">
              <w:rPr>
                <w:sz w:val="18"/>
                <w:szCs w:val="18"/>
              </w:rPr>
              <w:t>nierównomierna glazura, filety posklejane, zanieczyszczenia</w:t>
            </w:r>
          </w:p>
          <w:p w14:paraId="12D563CE" w14:textId="77777777" w:rsidR="00D06B9A" w:rsidRPr="009027BF" w:rsidRDefault="00D06B9A" w:rsidP="00FA2DA2">
            <w:pPr>
              <w:pStyle w:val="Standard"/>
              <w:rPr>
                <w:sz w:val="18"/>
                <w:szCs w:val="18"/>
              </w:rPr>
            </w:pPr>
            <w:r w:rsidRPr="009027BF">
              <w:rPr>
                <w:sz w:val="18"/>
                <w:szCs w:val="18"/>
              </w:rPr>
              <w:t>fizyczne i organiczne.</w:t>
            </w:r>
          </w:p>
          <w:p w14:paraId="1F62826C" w14:textId="77777777" w:rsidR="00D06B9A" w:rsidRPr="009027BF" w:rsidRDefault="00D06B9A" w:rsidP="00FA2DA2">
            <w:pPr>
              <w:pStyle w:val="Standard"/>
              <w:rPr>
                <w:sz w:val="18"/>
                <w:szCs w:val="18"/>
              </w:rPr>
            </w:pPr>
            <w:r w:rsidRPr="009027BF">
              <w:rPr>
                <w:sz w:val="18"/>
                <w:szCs w:val="18"/>
              </w:rPr>
              <w:t> niedopuszczalne opakowania uszkodzone mechanicznie,</w:t>
            </w:r>
          </w:p>
          <w:p w14:paraId="21321FA2" w14:textId="77777777" w:rsidR="00D06B9A" w:rsidRPr="009027BF" w:rsidRDefault="00D06B9A" w:rsidP="00FA2DA2">
            <w:pPr>
              <w:pStyle w:val="Standard"/>
              <w:rPr>
                <w:sz w:val="18"/>
                <w:szCs w:val="18"/>
              </w:rPr>
            </w:pPr>
            <w:r w:rsidRPr="009027BF">
              <w:rPr>
                <w:sz w:val="18"/>
                <w:szCs w:val="18"/>
              </w:rPr>
              <w:t>zabrudzone, nieoznakowane.</w:t>
            </w:r>
          </w:p>
          <w:p w14:paraId="1AF45EBF" w14:textId="77777777" w:rsidR="00D06B9A" w:rsidRPr="009027BF" w:rsidRDefault="00D06B9A" w:rsidP="00FA2DA2">
            <w:pPr>
              <w:pStyle w:val="Standard"/>
              <w:rPr>
                <w:sz w:val="18"/>
                <w:szCs w:val="18"/>
              </w:rPr>
            </w:pPr>
            <w:r w:rsidRPr="009027BF">
              <w:rPr>
                <w:sz w:val="18"/>
                <w:szCs w:val="18"/>
              </w:rPr>
              <w:t>Wymagania dotyczące pakowania:</w:t>
            </w:r>
          </w:p>
          <w:p w14:paraId="2BE39782" w14:textId="77777777" w:rsidR="00D06B9A" w:rsidRPr="009027BF" w:rsidRDefault="00D06B9A" w:rsidP="00FA2DA2">
            <w:pPr>
              <w:pStyle w:val="Standard"/>
              <w:rPr>
                <w:sz w:val="18"/>
                <w:szCs w:val="18"/>
              </w:rPr>
            </w:pPr>
            <w:r w:rsidRPr="009027BF">
              <w:rPr>
                <w:sz w:val="18"/>
                <w:szCs w:val="18"/>
              </w:rPr>
              <w:t> opakowanie: karton zbiorczy o wadze netto minimum 6,8 kg,</w:t>
            </w:r>
          </w:p>
          <w:p w14:paraId="55383310" w14:textId="77777777" w:rsidR="00D06B9A" w:rsidRPr="009027BF" w:rsidRDefault="00D06B9A" w:rsidP="00FA2DA2">
            <w:pPr>
              <w:pStyle w:val="Standard"/>
              <w:rPr>
                <w:sz w:val="18"/>
                <w:szCs w:val="18"/>
              </w:rPr>
            </w:pPr>
            <w:r w:rsidRPr="009027BF">
              <w:rPr>
                <w:sz w:val="18"/>
                <w:szCs w:val="18"/>
              </w:rPr>
              <w:t> materiały opakowaniowe dopuszczone do kontaktu z</w:t>
            </w:r>
          </w:p>
          <w:p w14:paraId="680BC8AC" w14:textId="77777777" w:rsidR="00D06B9A" w:rsidRPr="009027BF" w:rsidRDefault="00D06B9A" w:rsidP="00FA2DA2">
            <w:pPr>
              <w:pStyle w:val="Standard"/>
              <w:rPr>
                <w:sz w:val="18"/>
                <w:szCs w:val="18"/>
              </w:rPr>
            </w:pPr>
            <w:r w:rsidRPr="009027BF">
              <w:rPr>
                <w:sz w:val="18"/>
                <w:szCs w:val="18"/>
              </w:rPr>
              <w:t>żywnością,</w:t>
            </w:r>
          </w:p>
          <w:p w14:paraId="271E62DA" w14:textId="77777777" w:rsidR="00D06B9A" w:rsidRPr="009027BF" w:rsidRDefault="00D06B9A" w:rsidP="00FA2DA2">
            <w:pPr>
              <w:pStyle w:val="Standard"/>
              <w:rPr>
                <w:sz w:val="18"/>
                <w:szCs w:val="18"/>
              </w:rPr>
            </w:pPr>
            <w:r w:rsidRPr="009027BF">
              <w:rPr>
                <w:sz w:val="18"/>
                <w:szCs w:val="18"/>
              </w:rPr>
              <w:t> oznakowanie powinno zawierać: nazwę produktu, nazwę i</w:t>
            </w:r>
          </w:p>
          <w:p w14:paraId="53C2FC0B" w14:textId="77777777" w:rsidR="00D06B9A" w:rsidRPr="009027BF" w:rsidRDefault="00D06B9A" w:rsidP="00FA2DA2">
            <w:pPr>
              <w:pStyle w:val="Standard"/>
              <w:rPr>
                <w:sz w:val="18"/>
                <w:szCs w:val="18"/>
              </w:rPr>
            </w:pPr>
            <w:r w:rsidRPr="009027BF">
              <w:rPr>
                <w:sz w:val="18"/>
                <w:szCs w:val="18"/>
              </w:rPr>
              <w:t>adres producenta, wagę netto, termin przydatności do</w:t>
            </w:r>
          </w:p>
          <w:p w14:paraId="7A4C0A55" w14:textId="77777777" w:rsidR="00D06B9A" w:rsidRPr="009027BF" w:rsidRDefault="00D06B9A" w:rsidP="00FA2DA2">
            <w:pPr>
              <w:pStyle w:val="Standard"/>
              <w:rPr>
                <w:sz w:val="18"/>
                <w:szCs w:val="18"/>
              </w:rPr>
            </w:pPr>
            <w:r w:rsidRPr="009027BF">
              <w:rPr>
                <w:sz w:val="18"/>
                <w:szCs w:val="18"/>
              </w:rPr>
              <w:t>spożycia, warunki przechowywania .Transport w nieprzerwanym łańcuch chłodniczym (-18C)</w:t>
            </w:r>
          </w:p>
          <w:p w14:paraId="52356500" w14:textId="77777777" w:rsidR="00D06B9A" w:rsidRPr="009027BF" w:rsidRDefault="00D06B9A" w:rsidP="00FA2DA2">
            <w:pPr>
              <w:pStyle w:val="Standard"/>
              <w:rPr>
                <w:sz w:val="18"/>
                <w:szCs w:val="18"/>
              </w:rPr>
            </w:pPr>
            <w:r w:rsidRPr="009027BF">
              <w:rPr>
                <w:sz w:val="18"/>
                <w:szCs w:val="18"/>
              </w:rPr>
              <w:t>Termin przydatności do spożycia w dniu dostawy: minimum 6</w:t>
            </w:r>
          </w:p>
          <w:p w14:paraId="6570903B" w14:textId="77777777" w:rsidR="00D06B9A" w:rsidRPr="009027BF" w:rsidRDefault="00D06B9A" w:rsidP="00FA2DA2">
            <w:pPr>
              <w:pStyle w:val="Standard"/>
              <w:snapToGrid w:val="0"/>
              <w:spacing w:line="100" w:lineRule="atLeast"/>
              <w:rPr>
                <w:rFonts w:cs="Times New Roman"/>
                <w:sz w:val="18"/>
                <w:szCs w:val="18"/>
              </w:rPr>
            </w:pPr>
            <w:r w:rsidRPr="009027BF">
              <w:rPr>
                <w:rFonts w:cs="Times New Roman"/>
                <w:sz w:val="18"/>
                <w:szCs w:val="18"/>
              </w:rPr>
              <w:t>miesięcy</w:t>
            </w:r>
          </w:p>
        </w:tc>
        <w:tc>
          <w:tcPr>
            <w:tcW w:w="516" w:type="pct"/>
          </w:tcPr>
          <w:p w14:paraId="2A5A2278" w14:textId="77777777" w:rsidR="00D06B9A" w:rsidRDefault="00D06B9A" w:rsidP="00FA2DA2">
            <w:pPr>
              <w:pStyle w:val="Standard"/>
              <w:tabs>
                <w:tab w:val="left" w:pos="1057"/>
              </w:tabs>
              <w:spacing w:after="200"/>
              <w:ind w:right="113"/>
              <w:jc w:val="center"/>
              <w:rPr>
                <w:rFonts w:cs="Times New Roman"/>
                <w:sz w:val="18"/>
                <w:szCs w:val="18"/>
                <w:eastAsianLayout w:id="-502408191" w:vert="1" w:vertCompress="1"/>
              </w:rPr>
            </w:pPr>
            <w:r w:rsidRPr="00E21F10">
              <w:rPr>
                <w:sz w:val="20"/>
                <w:szCs w:val="20"/>
              </w:rPr>
              <w:t>15222000</w:t>
            </w:r>
            <w:r w:rsidRPr="00E21F10">
              <w:rPr>
                <w:sz w:val="20"/>
                <w:szCs w:val="20"/>
              </w:rPr>
              <w:noBreakHyphen/>
              <w:t>0</w:t>
            </w:r>
          </w:p>
        </w:tc>
        <w:tc>
          <w:tcPr>
            <w:tcW w:w="285" w:type="pct"/>
          </w:tcPr>
          <w:p w14:paraId="5EE912CF" w14:textId="77777777" w:rsidR="00D06B9A" w:rsidRDefault="00D06B9A" w:rsidP="00FA2DA2">
            <w:pPr>
              <w:pStyle w:val="Standard"/>
              <w:snapToGrid w:val="0"/>
              <w:spacing w:line="100" w:lineRule="atLeast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kg</w:t>
            </w:r>
          </w:p>
        </w:tc>
        <w:tc>
          <w:tcPr>
            <w:tcW w:w="605" w:type="pct"/>
          </w:tcPr>
          <w:p w14:paraId="2E837866" w14:textId="77777777" w:rsidR="00D06B9A" w:rsidRDefault="00D06B9A" w:rsidP="00FA2DA2">
            <w:pPr>
              <w:pStyle w:val="Standard"/>
              <w:spacing w:after="200"/>
              <w:ind w:left="255" w:right="57" w:hanging="142"/>
              <w:jc w:val="both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770</w:t>
            </w:r>
          </w:p>
        </w:tc>
      </w:tr>
      <w:tr w:rsidR="00D06B9A" w14:paraId="787248F0" w14:textId="77777777" w:rsidTr="00FA2DA2">
        <w:trPr>
          <w:trHeight w:val="1134"/>
        </w:trPr>
        <w:tc>
          <w:tcPr>
            <w:tcW w:w="254" w:type="pct"/>
          </w:tcPr>
          <w:p w14:paraId="3E673350" w14:textId="77777777" w:rsidR="00D06B9A" w:rsidRPr="009027BF" w:rsidRDefault="00D06B9A" w:rsidP="00FA2DA2">
            <w:pPr>
              <w:pStyle w:val="Standard"/>
              <w:spacing w:after="200"/>
              <w:jc w:val="center"/>
              <w:rPr>
                <w:rFonts w:cs="Times New Roman"/>
                <w:sz w:val="18"/>
                <w:szCs w:val="18"/>
              </w:rPr>
            </w:pPr>
            <w:r w:rsidRPr="009027BF">
              <w:rPr>
                <w:rFonts w:cs="Times New Roman"/>
                <w:sz w:val="18"/>
                <w:szCs w:val="18"/>
              </w:rPr>
              <w:t>3</w:t>
            </w:r>
          </w:p>
        </w:tc>
        <w:tc>
          <w:tcPr>
            <w:tcW w:w="3339" w:type="pct"/>
          </w:tcPr>
          <w:p w14:paraId="1828525E" w14:textId="77777777" w:rsidR="00D06B9A" w:rsidRPr="009027BF" w:rsidRDefault="00D06B9A" w:rsidP="00FA2DA2">
            <w:pPr>
              <w:pStyle w:val="Standard"/>
              <w:rPr>
                <w:sz w:val="18"/>
                <w:szCs w:val="18"/>
              </w:rPr>
            </w:pPr>
            <w:r w:rsidRPr="009027BF">
              <w:rPr>
                <w:sz w:val="18"/>
                <w:szCs w:val="18"/>
              </w:rPr>
              <w:t>Filet z łososia  kostka głęboko mrożony</w:t>
            </w:r>
          </w:p>
          <w:p w14:paraId="5DEC8C81" w14:textId="77777777" w:rsidR="00D06B9A" w:rsidRPr="009027BF" w:rsidRDefault="00D06B9A" w:rsidP="00FA2DA2">
            <w:pPr>
              <w:pStyle w:val="Standard"/>
              <w:rPr>
                <w:sz w:val="18"/>
                <w:szCs w:val="18"/>
              </w:rPr>
            </w:pPr>
            <w:r w:rsidRPr="009027BF">
              <w:rPr>
                <w:sz w:val="18"/>
                <w:szCs w:val="18"/>
              </w:rPr>
              <w:t>Wymagania klasyfikacyjne:</w:t>
            </w:r>
          </w:p>
          <w:p w14:paraId="56D71F15" w14:textId="77777777" w:rsidR="00D06B9A" w:rsidRPr="009027BF" w:rsidRDefault="00D06B9A" w:rsidP="00FA2DA2">
            <w:pPr>
              <w:pStyle w:val="Standard"/>
              <w:rPr>
                <w:sz w:val="18"/>
                <w:szCs w:val="18"/>
              </w:rPr>
            </w:pPr>
            <w:r w:rsidRPr="009027BF">
              <w:rPr>
                <w:sz w:val="18"/>
                <w:szCs w:val="18"/>
              </w:rPr>
              <w:t> masa fileta minimum 0,100g - 0,150g,</w:t>
            </w:r>
          </w:p>
          <w:p w14:paraId="15D049E4" w14:textId="77777777" w:rsidR="00D06B9A" w:rsidRPr="009027BF" w:rsidRDefault="00D06B9A" w:rsidP="00FA2DA2">
            <w:pPr>
              <w:pStyle w:val="Standard"/>
              <w:rPr>
                <w:sz w:val="18"/>
                <w:szCs w:val="18"/>
              </w:rPr>
            </w:pPr>
            <w:r w:rsidRPr="009027BF">
              <w:rPr>
                <w:sz w:val="18"/>
                <w:szCs w:val="18"/>
              </w:rPr>
              <w:t> filet bez skóry bez ości,</w:t>
            </w:r>
          </w:p>
          <w:p w14:paraId="72AF5A76" w14:textId="77777777" w:rsidR="00D06B9A" w:rsidRPr="009027BF" w:rsidRDefault="00D06B9A" w:rsidP="00FA2DA2">
            <w:pPr>
              <w:pStyle w:val="Standard"/>
              <w:rPr>
                <w:sz w:val="18"/>
                <w:szCs w:val="18"/>
              </w:rPr>
            </w:pPr>
            <w:r w:rsidRPr="009027BF">
              <w:rPr>
                <w:sz w:val="18"/>
                <w:szCs w:val="18"/>
              </w:rPr>
              <w:t> głęboko mrożony, glazura nie większa niż 10% masy ryby,</w:t>
            </w:r>
          </w:p>
          <w:p w14:paraId="4C2E4845" w14:textId="77777777" w:rsidR="00D06B9A" w:rsidRPr="009027BF" w:rsidRDefault="00D06B9A" w:rsidP="00FA2DA2">
            <w:pPr>
              <w:pStyle w:val="Standard"/>
              <w:rPr>
                <w:sz w:val="18"/>
                <w:szCs w:val="18"/>
              </w:rPr>
            </w:pPr>
            <w:r w:rsidRPr="009027BF">
              <w:rPr>
                <w:sz w:val="18"/>
                <w:szCs w:val="18"/>
              </w:rPr>
              <w:t> smak i zapach właściwy dla produktów rybnych.</w:t>
            </w:r>
          </w:p>
          <w:p w14:paraId="26974C05" w14:textId="77777777" w:rsidR="00D06B9A" w:rsidRPr="009027BF" w:rsidRDefault="00D06B9A" w:rsidP="00FA2DA2">
            <w:pPr>
              <w:pStyle w:val="Standard"/>
              <w:rPr>
                <w:sz w:val="18"/>
                <w:szCs w:val="18"/>
              </w:rPr>
            </w:pPr>
            <w:r w:rsidRPr="009027BF">
              <w:rPr>
                <w:sz w:val="18"/>
                <w:szCs w:val="18"/>
              </w:rPr>
              <w:t>Cechy dyskwalifikujące:</w:t>
            </w:r>
          </w:p>
          <w:p w14:paraId="154C2433" w14:textId="77777777" w:rsidR="00D06B9A" w:rsidRPr="009027BF" w:rsidRDefault="00D06B9A" w:rsidP="00FA2DA2">
            <w:pPr>
              <w:pStyle w:val="Standard"/>
              <w:rPr>
                <w:sz w:val="18"/>
                <w:szCs w:val="18"/>
              </w:rPr>
            </w:pPr>
            <w:r w:rsidRPr="009027BF">
              <w:rPr>
                <w:sz w:val="18"/>
                <w:szCs w:val="18"/>
              </w:rPr>
              <w:t> objawy psucia, rozmrożenia, uszkodzenia mechaniczne,</w:t>
            </w:r>
          </w:p>
          <w:p w14:paraId="25157DD7" w14:textId="77777777" w:rsidR="00D06B9A" w:rsidRPr="009027BF" w:rsidRDefault="00D06B9A" w:rsidP="00FA2DA2">
            <w:pPr>
              <w:pStyle w:val="Standard"/>
              <w:rPr>
                <w:sz w:val="18"/>
                <w:szCs w:val="18"/>
              </w:rPr>
            </w:pPr>
            <w:r w:rsidRPr="009027BF">
              <w:rPr>
                <w:sz w:val="18"/>
                <w:szCs w:val="18"/>
              </w:rPr>
              <w:t>nierównomierna glazura, filety posklejane, zanieczyszczenia</w:t>
            </w:r>
          </w:p>
          <w:p w14:paraId="44895541" w14:textId="77777777" w:rsidR="00D06B9A" w:rsidRPr="009027BF" w:rsidRDefault="00D06B9A" w:rsidP="00FA2DA2">
            <w:pPr>
              <w:pStyle w:val="Standard"/>
              <w:rPr>
                <w:sz w:val="18"/>
                <w:szCs w:val="18"/>
              </w:rPr>
            </w:pPr>
            <w:r w:rsidRPr="009027BF">
              <w:rPr>
                <w:sz w:val="18"/>
                <w:szCs w:val="18"/>
              </w:rPr>
              <w:t>fizyczne i organiczne.</w:t>
            </w:r>
          </w:p>
          <w:p w14:paraId="639888A3" w14:textId="77777777" w:rsidR="00D06B9A" w:rsidRPr="009027BF" w:rsidRDefault="00D06B9A" w:rsidP="00FA2DA2">
            <w:pPr>
              <w:pStyle w:val="Standard"/>
              <w:rPr>
                <w:sz w:val="18"/>
                <w:szCs w:val="18"/>
              </w:rPr>
            </w:pPr>
            <w:r w:rsidRPr="009027BF">
              <w:rPr>
                <w:sz w:val="18"/>
                <w:szCs w:val="18"/>
              </w:rPr>
              <w:lastRenderedPageBreak/>
              <w:t> niedopuszczalne opakowania uszkodzone mechanicznie,</w:t>
            </w:r>
          </w:p>
          <w:p w14:paraId="6DBEAFE0" w14:textId="77777777" w:rsidR="00D06B9A" w:rsidRPr="009027BF" w:rsidRDefault="00D06B9A" w:rsidP="00FA2DA2">
            <w:pPr>
              <w:pStyle w:val="Standard"/>
              <w:rPr>
                <w:sz w:val="18"/>
                <w:szCs w:val="18"/>
              </w:rPr>
            </w:pPr>
            <w:r w:rsidRPr="009027BF">
              <w:rPr>
                <w:sz w:val="18"/>
                <w:szCs w:val="18"/>
              </w:rPr>
              <w:t>zabrudzone, nieoznakowane.</w:t>
            </w:r>
          </w:p>
          <w:p w14:paraId="476E1C56" w14:textId="77777777" w:rsidR="00D06B9A" w:rsidRPr="009027BF" w:rsidRDefault="00D06B9A" w:rsidP="00FA2DA2">
            <w:pPr>
              <w:pStyle w:val="Standard"/>
              <w:rPr>
                <w:sz w:val="18"/>
                <w:szCs w:val="18"/>
              </w:rPr>
            </w:pPr>
            <w:r w:rsidRPr="009027BF">
              <w:rPr>
                <w:sz w:val="18"/>
                <w:szCs w:val="18"/>
              </w:rPr>
              <w:t>Wymagania dotyczące pakowania:</w:t>
            </w:r>
          </w:p>
          <w:p w14:paraId="6641E1BC" w14:textId="77777777" w:rsidR="00D06B9A" w:rsidRPr="009027BF" w:rsidRDefault="00D06B9A" w:rsidP="00FA2DA2">
            <w:pPr>
              <w:pStyle w:val="Standard"/>
              <w:rPr>
                <w:sz w:val="18"/>
                <w:szCs w:val="18"/>
              </w:rPr>
            </w:pPr>
            <w:r w:rsidRPr="009027BF">
              <w:rPr>
                <w:sz w:val="18"/>
                <w:szCs w:val="18"/>
              </w:rPr>
              <w:t xml:space="preserve"> </w:t>
            </w:r>
            <w:proofErr w:type="spellStart"/>
            <w:r w:rsidRPr="009027BF">
              <w:rPr>
                <w:sz w:val="18"/>
                <w:szCs w:val="18"/>
              </w:rPr>
              <w:t>opakowanie:w</w:t>
            </w:r>
            <w:proofErr w:type="spellEnd"/>
            <w:r w:rsidRPr="009027BF">
              <w:rPr>
                <w:sz w:val="18"/>
                <w:szCs w:val="18"/>
              </w:rPr>
              <w:t xml:space="preserve"> opakowania o wadze do5kg</w:t>
            </w:r>
          </w:p>
          <w:p w14:paraId="087DE8FA" w14:textId="77777777" w:rsidR="00D06B9A" w:rsidRPr="009027BF" w:rsidRDefault="00D06B9A" w:rsidP="00FA2DA2">
            <w:pPr>
              <w:pStyle w:val="Standard"/>
              <w:rPr>
                <w:sz w:val="18"/>
                <w:szCs w:val="18"/>
              </w:rPr>
            </w:pPr>
            <w:r w:rsidRPr="009027BF">
              <w:rPr>
                <w:sz w:val="18"/>
                <w:szCs w:val="18"/>
              </w:rPr>
              <w:t> materiały opakowaniowe dopuszczone do kontaktu z</w:t>
            </w:r>
          </w:p>
          <w:p w14:paraId="615F8613" w14:textId="77777777" w:rsidR="00D06B9A" w:rsidRPr="009027BF" w:rsidRDefault="00D06B9A" w:rsidP="00FA2DA2">
            <w:pPr>
              <w:pStyle w:val="Standard"/>
              <w:rPr>
                <w:sz w:val="18"/>
                <w:szCs w:val="18"/>
              </w:rPr>
            </w:pPr>
            <w:r w:rsidRPr="009027BF">
              <w:rPr>
                <w:sz w:val="18"/>
                <w:szCs w:val="18"/>
              </w:rPr>
              <w:t>żywnością,</w:t>
            </w:r>
          </w:p>
          <w:p w14:paraId="28A77D24" w14:textId="77777777" w:rsidR="00D06B9A" w:rsidRPr="009027BF" w:rsidRDefault="00D06B9A" w:rsidP="00FA2DA2">
            <w:pPr>
              <w:pStyle w:val="Standard"/>
              <w:rPr>
                <w:sz w:val="18"/>
                <w:szCs w:val="18"/>
              </w:rPr>
            </w:pPr>
            <w:r w:rsidRPr="009027BF">
              <w:rPr>
                <w:sz w:val="18"/>
                <w:szCs w:val="18"/>
              </w:rPr>
              <w:t> oznakowanie powinno zawierać: nazwę produktu, nazwę i</w:t>
            </w:r>
          </w:p>
          <w:p w14:paraId="3C7899AE" w14:textId="77777777" w:rsidR="00D06B9A" w:rsidRPr="009027BF" w:rsidRDefault="00D06B9A" w:rsidP="00FA2DA2">
            <w:pPr>
              <w:pStyle w:val="Standard"/>
              <w:rPr>
                <w:sz w:val="18"/>
                <w:szCs w:val="18"/>
              </w:rPr>
            </w:pPr>
            <w:r w:rsidRPr="009027BF">
              <w:rPr>
                <w:sz w:val="18"/>
                <w:szCs w:val="18"/>
              </w:rPr>
              <w:t>adres producenta, wagę netto, termin przydatności do</w:t>
            </w:r>
          </w:p>
          <w:p w14:paraId="79AC8C9D" w14:textId="77777777" w:rsidR="00D06B9A" w:rsidRPr="009027BF" w:rsidRDefault="00D06B9A" w:rsidP="00FA2DA2">
            <w:pPr>
              <w:pStyle w:val="Standard"/>
              <w:rPr>
                <w:sz w:val="18"/>
                <w:szCs w:val="18"/>
              </w:rPr>
            </w:pPr>
            <w:r w:rsidRPr="009027BF">
              <w:rPr>
                <w:sz w:val="18"/>
                <w:szCs w:val="18"/>
              </w:rPr>
              <w:t>spożycia, warunki przechowywania. Transport w nieprzerwanym łańcuch chłodniczym (-18C)</w:t>
            </w:r>
          </w:p>
          <w:p w14:paraId="6B9B4C28" w14:textId="77777777" w:rsidR="00D06B9A" w:rsidRPr="009027BF" w:rsidRDefault="00D06B9A" w:rsidP="00FA2DA2">
            <w:pPr>
              <w:pStyle w:val="Standard"/>
              <w:rPr>
                <w:sz w:val="18"/>
                <w:szCs w:val="18"/>
              </w:rPr>
            </w:pPr>
          </w:p>
          <w:p w14:paraId="3FC594BD" w14:textId="77777777" w:rsidR="00D06B9A" w:rsidRPr="009027BF" w:rsidRDefault="00D06B9A" w:rsidP="00FA2DA2">
            <w:pPr>
              <w:pStyle w:val="Standard"/>
              <w:snapToGrid w:val="0"/>
              <w:spacing w:line="100" w:lineRule="atLeast"/>
              <w:rPr>
                <w:rFonts w:cs="Times New Roman"/>
                <w:sz w:val="18"/>
                <w:szCs w:val="18"/>
                <w:lang w:eastAsia="pl-PL"/>
              </w:rPr>
            </w:pPr>
            <w:r w:rsidRPr="009027BF">
              <w:rPr>
                <w:rFonts w:cs="Times New Roman"/>
                <w:sz w:val="18"/>
                <w:szCs w:val="18"/>
                <w:lang w:eastAsia="pl-PL"/>
              </w:rPr>
              <w:t>Termin przydatności do spożycia w dniu dostawy: minimum 6</w:t>
            </w:r>
          </w:p>
        </w:tc>
        <w:tc>
          <w:tcPr>
            <w:tcW w:w="516" w:type="pct"/>
          </w:tcPr>
          <w:p w14:paraId="19E7FA64" w14:textId="77777777" w:rsidR="00D06B9A" w:rsidRDefault="00D06B9A" w:rsidP="00FA2DA2">
            <w:pPr>
              <w:pStyle w:val="Standard"/>
              <w:tabs>
                <w:tab w:val="left" w:pos="1057"/>
              </w:tabs>
              <w:snapToGrid w:val="0"/>
              <w:spacing w:after="200"/>
              <w:ind w:right="113"/>
              <w:jc w:val="center"/>
              <w:rPr>
                <w:rFonts w:cs="Times New Roman"/>
                <w:sz w:val="18"/>
                <w:szCs w:val="18"/>
                <w:eastAsianLayout w:id="-502408190" w:vert="1" w:vertCompress="1"/>
              </w:rPr>
            </w:pPr>
            <w:r w:rsidRPr="00E21F10">
              <w:rPr>
                <w:sz w:val="20"/>
                <w:szCs w:val="20"/>
              </w:rPr>
              <w:lastRenderedPageBreak/>
              <w:t>152</w:t>
            </w:r>
            <w:r>
              <w:rPr>
                <w:sz w:val="20"/>
                <w:szCs w:val="20"/>
              </w:rPr>
              <w:t>00</w:t>
            </w:r>
            <w:r w:rsidRPr="00E21F10">
              <w:rPr>
                <w:sz w:val="20"/>
                <w:szCs w:val="20"/>
              </w:rPr>
              <w:t>000</w:t>
            </w:r>
            <w:r w:rsidRPr="00E21F10">
              <w:rPr>
                <w:sz w:val="20"/>
                <w:szCs w:val="20"/>
              </w:rPr>
              <w:noBreakHyphen/>
              <w:t>0</w:t>
            </w:r>
          </w:p>
        </w:tc>
        <w:tc>
          <w:tcPr>
            <w:tcW w:w="285" w:type="pct"/>
          </w:tcPr>
          <w:p w14:paraId="737D9F19" w14:textId="77777777" w:rsidR="00D06B9A" w:rsidRDefault="00D06B9A" w:rsidP="00FA2DA2">
            <w:pPr>
              <w:pStyle w:val="Standard"/>
              <w:snapToGrid w:val="0"/>
              <w:spacing w:line="100" w:lineRule="atLeast"/>
              <w:jc w:val="center"/>
              <w:rPr>
                <w:rFonts w:cs="Times New Roman"/>
                <w:sz w:val="18"/>
                <w:szCs w:val="18"/>
              </w:rPr>
            </w:pPr>
            <w:proofErr w:type="spellStart"/>
            <w:r>
              <w:rPr>
                <w:rFonts w:cs="Times New Roman"/>
                <w:sz w:val="18"/>
                <w:szCs w:val="18"/>
              </w:rPr>
              <w:t>op</w:t>
            </w:r>
            <w:proofErr w:type="spellEnd"/>
          </w:p>
        </w:tc>
        <w:tc>
          <w:tcPr>
            <w:tcW w:w="605" w:type="pct"/>
          </w:tcPr>
          <w:p w14:paraId="354D7AF1" w14:textId="77777777" w:rsidR="00D06B9A" w:rsidRDefault="00D06B9A" w:rsidP="00FA2DA2">
            <w:pPr>
              <w:pStyle w:val="Standard"/>
              <w:snapToGrid w:val="0"/>
              <w:spacing w:after="200"/>
              <w:ind w:left="255" w:right="57" w:hanging="142"/>
              <w:jc w:val="both"/>
            </w:pPr>
            <w:r>
              <w:t>90</w:t>
            </w:r>
          </w:p>
        </w:tc>
      </w:tr>
      <w:tr w:rsidR="00D06B9A" w14:paraId="393F0FC1" w14:textId="77777777" w:rsidTr="00FA2DA2">
        <w:trPr>
          <w:trHeight w:val="1134"/>
        </w:trPr>
        <w:tc>
          <w:tcPr>
            <w:tcW w:w="254" w:type="pct"/>
          </w:tcPr>
          <w:p w14:paraId="536513C6" w14:textId="77777777" w:rsidR="00D06B9A" w:rsidRPr="009027BF" w:rsidRDefault="00D06B9A" w:rsidP="00FA2DA2">
            <w:pPr>
              <w:pStyle w:val="Standard"/>
              <w:spacing w:after="200"/>
              <w:jc w:val="center"/>
              <w:rPr>
                <w:rFonts w:cs="Times New Roman"/>
                <w:sz w:val="18"/>
                <w:szCs w:val="18"/>
              </w:rPr>
            </w:pPr>
            <w:r w:rsidRPr="009027BF">
              <w:rPr>
                <w:rFonts w:cs="Times New Roman"/>
                <w:sz w:val="18"/>
                <w:szCs w:val="18"/>
              </w:rPr>
              <w:t>4</w:t>
            </w:r>
          </w:p>
        </w:tc>
        <w:tc>
          <w:tcPr>
            <w:tcW w:w="3339" w:type="pct"/>
          </w:tcPr>
          <w:p w14:paraId="67B4850B" w14:textId="77777777" w:rsidR="00D06B9A" w:rsidRPr="009027BF" w:rsidRDefault="00D06B9A" w:rsidP="00FA2DA2">
            <w:pPr>
              <w:pStyle w:val="Standard"/>
              <w:rPr>
                <w:sz w:val="18"/>
                <w:szCs w:val="18"/>
              </w:rPr>
            </w:pPr>
            <w:r w:rsidRPr="009027BF">
              <w:rPr>
                <w:sz w:val="18"/>
                <w:szCs w:val="18"/>
              </w:rPr>
              <w:t>Filet z łososia głęboko mrożony</w:t>
            </w:r>
          </w:p>
          <w:p w14:paraId="1360E957" w14:textId="77777777" w:rsidR="00D06B9A" w:rsidRPr="009027BF" w:rsidRDefault="00D06B9A" w:rsidP="00FA2DA2">
            <w:pPr>
              <w:pStyle w:val="Standard"/>
              <w:rPr>
                <w:sz w:val="18"/>
                <w:szCs w:val="18"/>
              </w:rPr>
            </w:pPr>
            <w:r w:rsidRPr="009027BF">
              <w:rPr>
                <w:sz w:val="18"/>
                <w:szCs w:val="18"/>
              </w:rPr>
              <w:t>Wymagania klasyfikacyjne:</w:t>
            </w:r>
          </w:p>
          <w:p w14:paraId="07E46921" w14:textId="77777777" w:rsidR="00D06B9A" w:rsidRPr="009027BF" w:rsidRDefault="00D06B9A" w:rsidP="00FA2DA2">
            <w:pPr>
              <w:pStyle w:val="Standard"/>
              <w:rPr>
                <w:sz w:val="18"/>
                <w:szCs w:val="18"/>
              </w:rPr>
            </w:pPr>
            <w:r w:rsidRPr="009027BF">
              <w:rPr>
                <w:sz w:val="18"/>
                <w:szCs w:val="18"/>
              </w:rPr>
              <w:t> masa fileta minimum 1,20kg-1,70kg</w:t>
            </w:r>
          </w:p>
          <w:p w14:paraId="60A1C524" w14:textId="77777777" w:rsidR="00D06B9A" w:rsidRPr="009027BF" w:rsidRDefault="00D06B9A" w:rsidP="00FA2DA2">
            <w:pPr>
              <w:pStyle w:val="Standard"/>
              <w:rPr>
                <w:sz w:val="18"/>
                <w:szCs w:val="18"/>
              </w:rPr>
            </w:pPr>
            <w:r w:rsidRPr="009027BF">
              <w:rPr>
                <w:sz w:val="18"/>
                <w:szCs w:val="18"/>
              </w:rPr>
              <w:t> filet z skórą, bez ości, cały,</w:t>
            </w:r>
          </w:p>
          <w:p w14:paraId="3914F216" w14:textId="77777777" w:rsidR="00D06B9A" w:rsidRPr="009027BF" w:rsidRDefault="00D06B9A" w:rsidP="00FA2DA2">
            <w:pPr>
              <w:pStyle w:val="Standard"/>
              <w:rPr>
                <w:sz w:val="18"/>
                <w:szCs w:val="18"/>
              </w:rPr>
            </w:pPr>
            <w:r w:rsidRPr="009027BF">
              <w:rPr>
                <w:sz w:val="18"/>
                <w:szCs w:val="18"/>
              </w:rPr>
              <w:t> głęboko mrożony, glazura nie większa niż 10% masy ryby,</w:t>
            </w:r>
          </w:p>
          <w:p w14:paraId="73980111" w14:textId="77777777" w:rsidR="00D06B9A" w:rsidRPr="009027BF" w:rsidRDefault="00D06B9A" w:rsidP="00FA2DA2">
            <w:pPr>
              <w:pStyle w:val="Standard"/>
              <w:rPr>
                <w:sz w:val="18"/>
                <w:szCs w:val="18"/>
              </w:rPr>
            </w:pPr>
            <w:r w:rsidRPr="009027BF">
              <w:rPr>
                <w:sz w:val="18"/>
                <w:szCs w:val="18"/>
              </w:rPr>
              <w:t> smak i zapach właściwy dla produktów rybnych.</w:t>
            </w:r>
          </w:p>
          <w:p w14:paraId="296DE988" w14:textId="77777777" w:rsidR="00D06B9A" w:rsidRPr="009027BF" w:rsidRDefault="00D06B9A" w:rsidP="00FA2DA2">
            <w:pPr>
              <w:pStyle w:val="Standard"/>
              <w:rPr>
                <w:sz w:val="18"/>
                <w:szCs w:val="18"/>
              </w:rPr>
            </w:pPr>
            <w:r w:rsidRPr="009027BF">
              <w:rPr>
                <w:sz w:val="18"/>
                <w:szCs w:val="18"/>
              </w:rPr>
              <w:t>Cechy dyskwalifikujące:</w:t>
            </w:r>
          </w:p>
          <w:p w14:paraId="78A4BFB9" w14:textId="77777777" w:rsidR="00D06B9A" w:rsidRPr="009027BF" w:rsidRDefault="00D06B9A" w:rsidP="00FA2DA2">
            <w:pPr>
              <w:pStyle w:val="Standard"/>
              <w:rPr>
                <w:sz w:val="18"/>
                <w:szCs w:val="18"/>
              </w:rPr>
            </w:pPr>
            <w:r w:rsidRPr="009027BF">
              <w:rPr>
                <w:sz w:val="18"/>
                <w:szCs w:val="18"/>
              </w:rPr>
              <w:t> objawy psucia, rozmrożenia, uszkodzenia mechaniczne,</w:t>
            </w:r>
          </w:p>
          <w:p w14:paraId="635C1AAF" w14:textId="77777777" w:rsidR="00D06B9A" w:rsidRPr="009027BF" w:rsidRDefault="00D06B9A" w:rsidP="00FA2DA2">
            <w:pPr>
              <w:pStyle w:val="Standard"/>
              <w:rPr>
                <w:sz w:val="18"/>
                <w:szCs w:val="18"/>
              </w:rPr>
            </w:pPr>
            <w:r w:rsidRPr="009027BF">
              <w:rPr>
                <w:sz w:val="18"/>
                <w:szCs w:val="18"/>
              </w:rPr>
              <w:t>nierównomierna glazura, filety posklejane, zanieczyszczenia</w:t>
            </w:r>
          </w:p>
          <w:p w14:paraId="5F789CCA" w14:textId="77777777" w:rsidR="00D06B9A" w:rsidRPr="009027BF" w:rsidRDefault="00D06B9A" w:rsidP="00FA2DA2">
            <w:pPr>
              <w:pStyle w:val="Standard"/>
              <w:rPr>
                <w:sz w:val="18"/>
                <w:szCs w:val="18"/>
              </w:rPr>
            </w:pPr>
            <w:r w:rsidRPr="009027BF">
              <w:rPr>
                <w:sz w:val="18"/>
                <w:szCs w:val="18"/>
              </w:rPr>
              <w:t>fizyczne i organiczne.</w:t>
            </w:r>
          </w:p>
          <w:p w14:paraId="3123DCD5" w14:textId="77777777" w:rsidR="00D06B9A" w:rsidRPr="009027BF" w:rsidRDefault="00D06B9A" w:rsidP="00FA2DA2">
            <w:pPr>
              <w:pStyle w:val="Standard"/>
              <w:rPr>
                <w:sz w:val="18"/>
                <w:szCs w:val="18"/>
              </w:rPr>
            </w:pPr>
            <w:r w:rsidRPr="009027BF">
              <w:rPr>
                <w:sz w:val="18"/>
                <w:szCs w:val="18"/>
              </w:rPr>
              <w:t> niedopuszczalne opakowania uszkodzone mechanicznie,</w:t>
            </w:r>
          </w:p>
          <w:p w14:paraId="47DB9CFD" w14:textId="77777777" w:rsidR="00D06B9A" w:rsidRPr="009027BF" w:rsidRDefault="00D06B9A" w:rsidP="00FA2DA2">
            <w:pPr>
              <w:pStyle w:val="Standard"/>
              <w:rPr>
                <w:sz w:val="18"/>
                <w:szCs w:val="18"/>
              </w:rPr>
            </w:pPr>
            <w:r w:rsidRPr="009027BF">
              <w:rPr>
                <w:sz w:val="18"/>
                <w:szCs w:val="18"/>
              </w:rPr>
              <w:t>zabrudzone, nieoznakowane.</w:t>
            </w:r>
          </w:p>
          <w:p w14:paraId="4F2265EF" w14:textId="77777777" w:rsidR="00D06B9A" w:rsidRPr="009027BF" w:rsidRDefault="00D06B9A" w:rsidP="00FA2DA2">
            <w:pPr>
              <w:pStyle w:val="Standard"/>
              <w:rPr>
                <w:sz w:val="18"/>
                <w:szCs w:val="18"/>
              </w:rPr>
            </w:pPr>
            <w:r w:rsidRPr="009027BF">
              <w:rPr>
                <w:sz w:val="18"/>
                <w:szCs w:val="18"/>
              </w:rPr>
              <w:t>Wymagania dotyczące pakowania:</w:t>
            </w:r>
          </w:p>
          <w:p w14:paraId="75AD5B5C" w14:textId="77777777" w:rsidR="00D06B9A" w:rsidRPr="009027BF" w:rsidRDefault="00D06B9A" w:rsidP="00FA2DA2">
            <w:pPr>
              <w:pStyle w:val="Standard"/>
              <w:rPr>
                <w:sz w:val="18"/>
                <w:szCs w:val="18"/>
              </w:rPr>
            </w:pPr>
            <w:r w:rsidRPr="009027BF">
              <w:rPr>
                <w:sz w:val="18"/>
                <w:szCs w:val="18"/>
              </w:rPr>
              <w:t> opakowanie: TRD VACUM minimum 1,2kg-1,70kg kg,</w:t>
            </w:r>
          </w:p>
          <w:p w14:paraId="1696DAF3" w14:textId="77777777" w:rsidR="00D06B9A" w:rsidRPr="009027BF" w:rsidRDefault="00D06B9A" w:rsidP="00FA2DA2">
            <w:pPr>
              <w:pStyle w:val="Standard"/>
              <w:rPr>
                <w:sz w:val="18"/>
                <w:szCs w:val="18"/>
              </w:rPr>
            </w:pPr>
            <w:r w:rsidRPr="009027BF">
              <w:rPr>
                <w:sz w:val="18"/>
                <w:szCs w:val="18"/>
              </w:rPr>
              <w:t> materiały opakowaniowe dopuszczone do kontaktu z</w:t>
            </w:r>
          </w:p>
          <w:p w14:paraId="345A5FF0" w14:textId="77777777" w:rsidR="00D06B9A" w:rsidRPr="009027BF" w:rsidRDefault="00D06B9A" w:rsidP="00FA2DA2">
            <w:pPr>
              <w:pStyle w:val="Standard"/>
              <w:rPr>
                <w:sz w:val="18"/>
                <w:szCs w:val="18"/>
              </w:rPr>
            </w:pPr>
            <w:r w:rsidRPr="009027BF">
              <w:rPr>
                <w:sz w:val="18"/>
                <w:szCs w:val="18"/>
              </w:rPr>
              <w:t>żywnością,</w:t>
            </w:r>
          </w:p>
          <w:p w14:paraId="0A1F54DB" w14:textId="77777777" w:rsidR="00D06B9A" w:rsidRPr="009027BF" w:rsidRDefault="00D06B9A" w:rsidP="00FA2DA2">
            <w:pPr>
              <w:pStyle w:val="Standard"/>
              <w:rPr>
                <w:sz w:val="18"/>
                <w:szCs w:val="18"/>
              </w:rPr>
            </w:pPr>
            <w:r w:rsidRPr="009027BF">
              <w:rPr>
                <w:sz w:val="18"/>
                <w:szCs w:val="18"/>
              </w:rPr>
              <w:t> oznakowanie powinno zawierać: nazwę produktu, nazwę i</w:t>
            </w:r>
          </w:p>
          <w:p w14:paraId="6F0700CA" w14:textId="77777777" w:rsidR="00D06B9A" w:rsidRPr="009027BF" w:rsidRDefault="00D06B9A" w:rsidP="00FA2DA2">
            <w:pPr>
              <w:pStyle w:val="Standard"/>
              <w:rPr>
                <w:sz w:val="18"/>
                <w:szCs w:val="18"/>
              </w:rPr>
            </w:pPr>
            <w:r w:rsidRPr="009027BF">
              <w:rPr>
                <w:sz w:val="18"/>
                <w:szCs w:val="18"/>
              </w:rPr>
              <w:t>adres producenta, wagę netto, termin przydatności do</w:t>
            </w:r>
          </w:p>
          <w:p w14:paraId="7AB63E2A" w14:textId="77777777" w:rsidR="00D06B9A" w:rsidRPr="009027BF" w:rsidRDefault="00D06B9A" w:rsidP="00FA2DA2">
            <w:pPr>
              <w:pStyle w:val="Standard"/>
              <w:rPr>
                <w:sz w:val="18"/>
                <w:szCs w:val="18"/>
              </w:rPr>
            </w:pPr>
            <w:r w:rsidRPr="009027BF">
              <w:rPr>
                <w:sz w:val="18"/>
                <w:szCs w:val="18"/>
              </w:rPr>
              <w:t>spożycia, warunki przechowywania. Transport w nieprzerwanym łańcuch chłodniczym (-18C)</w:t>
            </w:r>
          </w:p>
          <w:p w14:paraId="3C7BC9F8" w14:textId="77777777" w:rsidR="00D06B9A" w:rsidRPr="009027BF" w:rsidRDefault="00D06B9A" w:rsidP="00FA2DA2">
            <w:pPr>
              <w:pStyle w:val="Standard"/>
              <w:rPr>
                <w:sz w:val="18"/>
                <w:szCs w:val="18"/>
              </w:rPr>
            </w:pPr>
            <w:r w:rsidRPr="009027BF">
              <w:rPr>
                <w:sz w:val="18"/>
                <w:szCs w:val="18"/>
              </w:rPr>
              <w:t>Termin przydatności do spożycia w dniu dostawy: minimum 6</w:t>
            </w:r>
          </w:p>
          <w:p w14:paraId="73FFFA8B" w14:textId="77777777" w:rsidR="00D06B9A" w:rsidRPr="009027BF" w:rsidRDefault="00D06B9A" w:rsidP="00FA2DA2">
            <w:pPr>
              <w:pStyle w:val="Standard"/>
              <w:rPr>
                <w:rFonts w:cs="Times New Roman"/>
                <w:sz w:val="18"/>
                <w:szCs w:val="18"/>
              </w:rPr>
            </w:pPr>
            <w:r w:rsidRPr="009027BF">
              <w:rPr>
                <w:rFonts w:cs="Times New Roman"/>
                <w:sz w:val="18"/>
                <w:szCs w:val="18"/>
              </w:rPr>
              <w:t>miesięcy.</w:t>
            </w:r>
          </w:p>
        </w:tc>
        <w:tc>
          <w:tcPr>
            <w:tcW w:w="516" w:type="pct"/>
          </w:tcPr>
          <w:p w14:paraId="3E3BA354" w14:textId="77777777" w:rsidR="00D06B9A" w:rsidRDefault="00D06B9A" w:rsidP="00FA2DA2">
            <w:pPr>
              <w:pStyle w:val="Standard"/>
              <w:tabs>
                <w:tab w:val="left" w:pos="1057"/>
              </w:tabs>
              <w:spacing w:after="200"/>
              <w:ind w:right="113"/>
              <w:jc w:val="center"/>
              <w:rPr>
                <w:rFonts w:cs="Times New Roman"/>
                <w:sz w:val="18"/>
                <w:szCs w:val="18"/>
                <w:eastAsianLayout w:id="-502408189" w:vert="1" w:vertCompress="1"/>
              </w:rPr>
            </w:pPr>
            <w:r w:rsidRPr="00E21F10">
              <w:rPr>
                <w:sz w:val="20"/>
                <w:szCs w:val="20"/>
              </w:rPr>
              <w:t>152</w:t>
            </w:r>
            <w:r>
              <w:rPr>
                <w:sz w:val="20"/>
                <w:szCs w:val="20"/>
              </w:rPr>
              <w:t>00</w:t>
            </w:r>
            <w:r w:rsidRPr="00E21F10">
              <w:rPr>
                <w:sz w:val="20"/>
                <w:szCs w:val="20"/>
              </w:rPr>
              <w:t>000</w:t>
            </w:r>
            <w:r w:rsidRPr="00E21F10">
              <w:rPr>
                <w:sz w:val="20"/>
                <w:szCs w:val="20"/>
              </w:rPr>
              <w:noBreakHyphen/>
              <w:t>0</w:t>
            </w:r>
          </w:p>
        </w:tc>
        <w:tc>
          <w:tcPr>
            <w:tcW w:w="285" w:type="pct"/>
          </w:tcPr>
          <w:p w14:paraId="10F598AC" w14:textId="77777777" w:rsidR="00D06B9A" w:rsidRDefault="00D06B9A" w:rsidP="00FA2DA2">
            <w:pPr>
              <w:pStyle w:val="Standard"/>
              <w:snapToGrid w:val="0"/>
              <w:spacing w:line="100" w:lineRule="atLeast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kg</w:t>
            </w:r>
          </w:p>
        </w:tc>
        <w:tc>
          <w:tcPr>
            <w:tcW w:w="605" w:type="pct"/>
          </w:tcPr>
          <w:p w14:paraId="38EEB914" w14:textId="77777777" w:rsidR="00D06B9A" w:rsidRDefault="00D06B9A" w:rsidP="00FA2DA2">
            <w:pPr>
              <w:pStyle w:val="Standard"/>
              <w:spacing w:after="200"/>
              <w:ind w:left="255" w:right="57" w:hanging="142"/>
              <w:jc w:val="both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110</w:t>
            </w:r>
          </w:p>
        </w:tc>
      </w:tr>
      <w:tr w:rsidR="00D06B9A" w14:paraId="55F4EBEC" w14:textId="77777777" w:rsidTr="00FA2DA2">
        <w:trPr>
          <w:trHeight w:val="1134"/>
        </w:trPr>
        <w:tc>
          <w:tcPr>
            <w:tcW w:w="254" w:type="pct"/>
          </w:tcPr>
          <w:p w14:paraId="434C30A3" w14:textId="77777777" w:rsidR="00D06B9A" w:rsidRPr="009027BF" w:rsidRDefault="00D06B9A" w:rsidP="00FA2DA2">
            <w:pPr>
              <w:pStyle w:val="Standard"/>
              <w:spacing w:after="200"/>
              <w:jc w:val="center"/>
              <w:rPr>
                <w:rFonts w:cs="Times New Roman"/>
                <w:sz w:val="18"/>
                <w:szCs w:val="18"/>
              </w:rPr>
            </w:pPr>
            <w:r w:rsidRPr="009027BF">
              <w:rPr>
                <w:rFonts w:cs="Times New Roman"/>
                <w:sz w:val="18"/>
                <w:szCs w:val="18"/>
              </w:rPr>
              <w:t>5</w:t>
            </w:r>
          </w:p>
        </w:tc>
        <w:tc>
          <w:tcPr>
            <w:tcW w:w="3339" w:type="pct"/>
          </w:tcPr>
          <w:p w14:paraId="5CF2A8AB" w14:textId="77777777" w:rsidR="00D06B9A" w:rsidRPr="009027BF" w:rsidRDefault="00D06B9A" w:rsidP="00FA2DA2">
            <w:pPr>
              <w:pStyle w:val="Standard"/>
              <w:rPr>
                <w:sz w:val="18"/>
                <w:szCs w:val="18"/>
              </w:rPr>
            </w:pPr>
            <w:r w:rsidRPr="009027BF">
              <w:rPr>
                <w:sz w:val="18"/>
                <w:szCs w:val="18"/>
              </w:rPr>
              <w:t>Filet z dorsza głęboko mrożony</w:t>
            </w:r>
          </w:p>
          <w:p w14:paraId="643D7E96" w14:textId="77777777" w:rsidR="00D06B9A" w:rsidRPr="009027BF" w:rsidRDefault="00D06B9A" w:rsidP="00FA2DA2">
            <w:pPr>
              <w:pStyle w:val="Standard"/>
              <w:rPr>
                <w:sz w:val="18"/>
                <w:szCs w:val="18"/>
              </w:rPr>
            </w:pPr>
            <w:r w:rsidRPr="009027BF">
              <w:rPr>
                <w:sz w:val="18"/>
                <w:szCs w:val="18"/>
              </w:rPr>
              <w:t>Wymagania klasyfikacyjne:</w:t>
            </w:r>
          </w:p>
          <w:p w14:paraId="262E31DC" w14:textId="77777777" w:rsidR="00D06B9A" w:rsidRPr="009027BF" w:rsidRDefault="00D06B9A" w:rsidP="00FA2DA2">
            <w:pPr>
              <w:pStyle w:val="Standard"/>
              <w:rPr>
                <w:sz w:val="18"/>
                <w:szCs w:val="18"/>
              </w:rPr>
            </w:pPr>
            <w:r w:rsidRPr="009027BF">
              <w:rPr>
                <w:sz w:val="18"/>
                <w:szCs w:val="18"/>
              </w:rPr>
              <w:t> masa fileta minimum 350 g,-600g</w:t>
            </w:r>
          </w:p>
          <w:p w14:paraId="553B97F1" w14:textId="77777777" w:rsidR="00D06B9A" w:rsidRPr="009027BF" w:rsidRDefault="00D06B9A" w:rsidP="00FA2DA2">
            <w:pPr>
              <w:pStyle w:val="Standard"/>
              <w:rPr>
                <w:sz w:val="18"/>
                <w:szCs w:val="18"/>
              </w:rPr>
            </w:pPr>
            <w:r w:rsidRPr="009027BF">
              <w:rPr>
                <w:sz w:val="18"/>
                <w:szCs w:val="18"/>
              </w:rPr>
              <w:t> filet bez skóry, bez ości, cały,</w:t>
            </w:r>
          </w:p>
          <w:p w14:paraId="6A40DC47" w14:textId="77777777" w:rsidR="00D06B9A" w:rsidRPr="009027BF" w:rsidRDefault="00D06B9A" w:rsidP="00FA2DA2">
            <w:pPr>
              <w:pStyle w:val="Standard"/>
              <w:rPr>
                <w:sz w:val="18"/>
                <w:szCs w:val="18"/>
              </w:rPr>
            </w:pPr>
            <w:r w:rsidRPr="009027BF">
              <w:rPr>
                <w:sz w:val="18"/>
                <w:szCs w:val="18"/>
              </w:rPr>
              <w:t> głęboko mrożony, glazura nie większa niż 10% masy ryby,</w:t>
            </w:r>
          </w:p>
          <w:p w14:paraId="554F86EE" w14:textId="77777777" w:rsidR="00D06B9A" w:rsidRPr="009027BF" w:rsidRDefault="00D06B9A" w:rsidP="00FA2DA2">
            <w:pPr>
              <w:pStyle w:val="Standard"/>
              <w:rPr>
                <w:sz w:val="18"/>
                <w:szCs w:val="18"/>
              </w:rPr>
            </w:pPr>
            <w:r w:rsidRPr="009027BF">
              <w:rPr>
                <w:sz w:val="18"/>
                <w:szCs w:val="18"/>
              </w:rPr>
              <w:t> smak i zapach właściwy dla produktów rybnych.</w:t>
            </w:r>
          </w:p>
          <w:p w14:paraId="66F82AF4" w14:textId="77777777" w:rsidR="00D06B9A" w:rsidRPr="009027BF" w:rsidRDefault="00D06B9A" w:rsidP="00FA2DA2">
            <w:pPr>
              <w:pStyle w:val="Standard"/>
              <w:rPr>
                <w:sz w:val="18"/>
                <w:szCs w:val="18"/>
              </w:rPr>
            </w:pPr>
            <w:r w:rsidRPr="009027BF">
              <w:rPr>
                <w:sz w:val="18"/>
                <w:szCs w:val="18"/>
              </w:rPr>
              <w:t>Cechy dyskwalifikujące:</w:t>
            </w:r>
          </w:p>
          <w:p w14:paraId="5994D251" w14:textId="77777777" w:rsidR="00D06B9A" w:rsidRPr="009027BF" w:rsidRDefault="00D06B9A" w:rsidP="00FA2DA2">
            <w:pPr>
              <w:pStyle w:val="Standard"/>
              <w:rPr>
                <w:sz w:val="18"/>
                <w:szCs w:val="18"/>
              </w:rPr>
            </w:pPr>
            <w:r w:rsidRPr="009027BF">
              <w:rPr>
                <w:sz w:val="18"/>
                <w:szCs w:val="18"/>
              </w:rPr>
              <w:t> objawy psucia, rozmrożenia, uszkodzenia mechaniczne,</w:t>
            </w:r>
          </w:p>
          <w:p w14:paraId="3D555B0C" w14:textId="77777777" w:rsidR="00D06B9A" w:rsidRPr="009027BF" w:rsidRDefault="00D06B9A" w:rsidP="00FA2DA2">
            <w:pPr>
              <w:pStyle w:val="Standard"/>
              <w:rPr>
                <w:sz w:val="18"/>
                <w:szCs w:val="18"/>
              </w:rPr>
            </w:pPr>
            <w:r w:rsidRPr="009027BF">
              <w:rPr>
                <w:sz w:val="18"/>
                <w:szCs w:val="18"/>
              </w:rPr>
              <w:t>nierównomierna glazura, filety posklejane, zanieczyszczenia</w:t>
            </w:r>
          </w:p>
          <w:p w14:paraId="0E92AB3C" w14:textId="77777777" w:rsidR="00D06B9A" w:rsidRPr="009027BF" w:rsidRDefault="00D06B9A" w:rsidP="00FA2DA2">
            <w:pPr>
              <w:pStyle w:val="Standard"/>
              <w:rPr>
                <w:sz w:val="18"/>
                <w:szCs w:val="18"/>
              </w:rPr>
            </w:pPr>
            <w:r w:rsidRPr="009027BF">
              <w:rPr>
                <w:sz w:val="18"/>
                <w:szCs w:val="18"/>
              </w:rPr>
              <w:t>fizyczne i organiczne.</w:t>
            </w:r>
          </w:p>
          <w:p w14:paraId="2BBFE867" w14:textId="77777777" w:rsidR="00D06B9A" w:rsidRPr="009027BF" w:rsidRDefault="00D06B9A" w:rsidP="00FA2DA2">
            <w:pPr>
              <w:pStyle w:val="Standard"/>
              <w:rPr>
                <w:sz w:val="18"/>
                <w:szCs w:val="18"/>
              </w:rPr>
            </w:pPr>
            <w:r w:rsidRPr="009027BF">
              <w:rPr>
                <w:sz w:val="18"/>
                <w:szCs w:val="18"/>
              </w:rPr>
              <w:t> niedopuszczalne opakowania uszkodzone mechanicznie,</w:t>
            </w:r>
          </w:p>
          <w:p w14:paraId="7C437575" w14:textId="77777777" w:rsidR="00D06B9A" w:rsidRPr="009027BF" w:rsidRDefault="00D06B9A" w:rsidP="00FA2DA2">
            <w:pPr>
              <w:pStyle w:val="Standard"/>
              <w:rPr>
                <w:sz w:val="18"/>
                <w:szCs w:val="18"/>
              </w:rPr>
            </w:pPr>
            <w:r w:rsidRPr="009027BF">
              <w:rPr>
                <w:sz w:val="18"/>
                <w:szCs w:val="18"/>
              </w:rPr>
              <w:t>zabrudzone, nieoznakowane.</w:t>
            </w:r>
          </w:p>
          <w:p w14:paraId="42FDF2A1" w14:textId="77777777" w:rsidR="00D06B9A" w:rsidRPr="009027BF" w:rsidRDefault="00D06B9A" w:rsidP="00FA2DA2">
            <w:pPr>
              <w:pStyle w:val="Standard"/>
              <w:rPr>
                <w:sz w:val="18"/>
                <w:szCs w:val="18"/>
              </w:rPr>
            </w:pPr>
            <w:r w:rsidRPr="009027BF">
              <w:rPr>
                <w:sz w:val="18"/>
                <w:szCs w:val="18"/>
              </w:rPr>
              <w:t>Wymagania dotyczące pakowania:</w:t>
            </w:r>
          </w:p>
          <w:p w14:paraId="2351DE56" w14:textId="77777777" w:rsidR="00D06B9A" w:rsidRPr="009027BF" w:rsidRDefault="00D06B9A" w:rsidP="00FA2DA2">
            <w:pPr>
              <w:pStyle w:val="Standard"/>
              <w:rPr>
                <w:sz w:val="18"/>
                <w:szCs w:val="18"/>
              </w:rPr>
            </w:pPr>
            <w:r w:rsidRPr="009027BF">
              <w:rPr>
                <w:sz w:val="18"/>
                <w:szCs w:val="18"/>
              </w:rPr>
              <w:t> opakowanie: karton zbiorczy o wadze netto minimum 6,8 kg,</w:t>
            </w:r>
          </w:p>
          <w:p w14:paraId="16CB4689" w14:textId="77777777" w:rsidR="00D06B9A" w:rsidRPr="009027BF" w:rsidRDefault="00D06B9A" w:rsidP="00FA2DA2">
            <w:pPr>
              <w:pStyle w:val="Standard"/>
              <w:rPr>
                <w:sz w:val="18"/>
                <w:szCs w:val="18"/>
              </w:rPr>
            </w:pPr>
            <w:r w:rsidRPr="009027BF">
              <w:rPr>
                <w:sz w:val="18"/>
                <w:szCs w:val="18"/>
              </w:rPr>
              <w:t> materiały opakowaniowe dopuszczone do kontaktu z</w:t>
            </w:r>
          </w:p>
          <w:p w14:paraId="0F5DBF94" w14:textId="77777777" w:rsidR="00D06B9A" w:rsidRPr="009027BF" w:rsidRDefault="00D06B9A" w:rsidP="00FA2DA2">
            <w:pPr>
              <w:pStyle w:val="Standard"/>
              <w:rPr>
                <w:sz w:val="18"/>
                <w:szCs w:val="18"/>
              </w:rPr>
            </w:pPr>
            <w:r w:rsidRPr="009027BF">
              <w:rPr>
                <w:sz w:val="18"/>
                <w:szCs w:val="18"/>
              </w:rPr>
              <w:t>żywnością,</w:t>
            </w:r>
          </w:p>
          <w:p w14:paraId="1A8B4106" w14:textId="77777777" w:rsidR="00D06B9A" w:rsidRPr="009027BF" w:rsidRDefault="00D06B9A" w:rsidP="00FA2DA2">
            <w:pPr>
              <w:pStyle w:val="Standard"/>
              <w:rPr>
                <w:sz w:val="18"/>
                <w:szCs w:val="18"/>
              </w:rPr>
            </w:pPr>
            <w:r w:rsidRPr="009027BF">
              <w:rPr>
                <w:sz w:val="18"/>
                <w:szCs w:val="18"/>
              </w:rPr>
              <w:t> oznakowanie powinno zawierać: nazwę produktu, nazwę i</w:t>
            </w:r>
          </w:p>
          <w:p w14:paraId="6B4A35C1" w14:textId="77777777" w:rsidR="00D06B9A" w:rsidRPr="009027BF" w:rsidRDefault="00D06B9A" w:rsidP="00FA2DA2">
            <w:pPr>
              <w:pStyle w:val="Standard"/>
              <w:rPr>
                <w:sz w:val="18"/>
                <w:szCs w:val="18"/>
              </w:rPr>
            </w:pPr>
            <w:r w:rsidRPr="009027BF">
              <w:rPr>
                <w:sz w:val="18"/>
                <w:szCs w:val="18"/>
              </w:rPr>
              <w:t>adres producenta, wagę netto, termin przydatności do</w:t>
            </w:r>
          </w:p>
          <w:p w14:paraId="18FD1E42" w14:textId="77777777" w:rsidR="00D06B9A" w:rsidRPr="009027BF" w:rsidRDefault="00D06B9A" w:rsidP="00FA2DA2">
            <w:pPr>
              <w:pStyle w:val="Standard"/>
              <w:rPr>
                <w:sz w:val="18"/>
                <w:szCs w:val="18"/>
              </w:rPr>
            </w:pPr>
            <w:r w:rsidRPr="009027BF">
              <w:rPr>
                <w:sz w:val="18"/>
                <w:szCs w:val="18"/>
              </w:rPr>
              <w:t>spożycia, warunki przechowywania. Transport w nieprzerwanym łańcuch chłodniczym (-18C)</w:t>
            </w:r>
          </w:p>
          <w:p w14:paraId="417E883E" w14:textId="77777777" w:rsidR="00D06B9A" w:rsidRPr="009027BF" w:rsidRDefault="00D06B9A" w:rsidP="00FA2DA2">
            <w:pPr>
              <w:pStyle w:val="Standard"/>
              <w:rPr>
                <w:sz w:val="18"/>
                <w:szCs w:val="18"/>
              </w:rPr>
            </w:pPr>
            <w:r w:rsidRPr="009027BF">
              <w:rPr>
                <w:sz w:val="18"/>
                <w:szCs w:val="18"/>
              </w:rPr>
              <w:t>Termin przydatności do spożycia w dniu dostawy: minimum 6</w:t>
            </w:r>
          </w:p>
          <w:p w14:paraId="2E3D8A31" w14:textId="77777777" w:rsidR="00D06B9A" w:rsidRPr="009027BF" w:rsidRDefault="00D06B9A" w:rsidP="00FA2DA2">
            <w:pPr>
              <w:pStyle w:val="Standard"/>
              <w:rPr>
                <w:rFonts w:cs="Times New Roman"/>
                <w:sz w:val="18"/>
                <w:szCs w:val="18"/>
                <w:lang w:eastAsia="pl-PL"/>
              </w:rPr>
            </w:pPr>
            <w:r w:rsidRPr="009027BF">
              <w:rPr>
                <w:rFonts w:cs="Times New Roman"/>
                <w:sz w:val="18"/>
                <w:szCs w:val="18"/>
                <w:lang w:eastAsia="pl-PL"/>
              </w:rPr>
              <w:t>miesięcy.</w:t>
            </w:r>
          </w:p>
        </w:tc>
        <w:tc>
          <w:tcPr>
            <w:tcW w:w="516" w:type="pct"/>
          </w:tcPr>
          <w:p w14:paraId="09EB4136" w14:textId="77777777" w:rsidR="00D06B9A" w:rsidRDefault="00D06B9A" w:rsidP="00FA2DA2">
            <w:pPr>
              <w:pStyle w:val="Standard"/>
              <w:suppressAutoHyphens w:val="0"/>
              <w:snapToGrid w:val="0"/>
              <w:spacing w:line="100" w:lineRule="atLeast"/>
              <w:ind w:right="113"/>
              <w:jc w:val="center"/>
              <w:rPr>
                <w:rFonts w:cs="Times New Roman"/>
                <w:sz w:val="18"/>
                <w:szCs w:val="18"/>
                <w:lang w:eastAsia="pl-PL"/>
                <w:eastAsianLayout w:id="-502408188" w:vert="1" w:vertCompress="1"/>
              </w:rPr>
            </w:pPr>
            <w:r w:rsidRPr="00E21F10">
              <w:rPr>
                <w:sz w:val="20"/>
                <w:szCs w:val="20"/>
              </w:rPr>
              <w:t>152</w:t>
            </w:r>
            <w:r>
              <w:rPr>
                <w:sz w:val="20"/>
                <w:szCs w:val="20"/>
              </w:rPr>
              <w:t>00</w:t>
            </w:r>
            <w:r w:rsidRPr="00E21F10">
              <w:rPr>
                <w:sz w:val="20"/>
                <w:szCs w:val="20"/>
              </w:rPr>
              <w:t>000</w:t>
            </w:r>
            <w:r w:rsidRPr="00E21F10">
              <w:rPr>
                <w:sz w:val="20"/>
                <w:szCs w:val="20"/>
              </w:rPr>
              <w:noBreakHyphen/>
              <w:t>0</w:t>
            </w:r>
          </w:p>
        </w:tc>
        <w:tc>
          <w:tcPr>
            <w:tcW w:w="285" w:type="pct"/>
          </w:tcPr>
          <w:p w14:paraId="21316C11" w14:textId="77777777" w:rsidR="00D06B9A" w:rsidRDefault="00D06B9A" w:rsidP="00FA2DA2">
            <w:pPr>
              <w:pStyle w:val="Standard"/>
              <w:suppressAutoHyphens w:val="0"/>
              <w:snapToGrid w:val="0"/>
              <w:spacing w:line="100" w:lineRule="atLeast"/>
              <w:jc w:val="center"/>
              <w:rPr>
                <w:rFonts w:cs="Times New Roman"/>
                <w:sz w:val="18"/>
                <w:szCs w:val="18"/>
                <w:lang w:eastAsia="pl-PL"/>
              </w:rPr>
            </w:pPr>
            <w:r>
              <w:rPr>
                <w:rFonts w:cs="Times New Roman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605" w:type="pct"/>
          </w:tcPr>
          <w:p w14:paraId="000B8B8A" w14:textId="77777777" w:rsidR="00D06B9A" w:rsidRDefault="00D06B9A" w:rsidP="00FA2DA2">
            <w:pPr>
              <w:pStyle w:val="Standard"/>
              <w:spacing w:after="200"/>
              <w:ind w:left="255" w:right="57" w:hanging="142"/>
              <w:jc w:val="both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150</w:t>
            </w:r>
          </w:p>
        </w:tc>
      </w:tr>
      <w:tr w:rsidR="00D06B9A" w14:paraId="010D80CE" w14:textId="77777777" w:rsidTr="00FA2DA2">
        <w:trPr>
          <w:trHeight w:val="1134"/>
        </w:trPr>
        <w:tc>
          <w:tcPr>
            <w:tcW w:w="254" w:type="pct"/>
          </w:tcPr>
          <w:p w14:paraId="300B9ED1" w14:textId="77777777" w:rsidR="00D06B9A" w:rsidRPr="009027BF" w:rsidRDefault="00D06B9A" w:rsidP="00FA2DA2">
            <w:pPr>
              <w:pStyle w:val="Standard"/>
              <w:spacing w:after="200"/>
              <w:jc w:val="center"/>
              <w:rPr>
                <w:rFonts w:cs="Times New Roman"/>
                <w:sz w:val="18"/>
                <w:szCs w:val="18"/>
              </w:rPr>
            </w:pPr>
            <w:r w:rsidRPr="009027BF">
              <w:rPr>
                <w:rFonts w:cs="Times New Roman"/>
                <w:sz w:val="18"/>
                <w:szCs w:val="18"/>
              </w:rPr>
              <w:t>6</w:t>
            </w:r>
          </w:p>
        </w:tc>
        <w:tc>
          <w:tcPr>
            <w:tcW w:w="3339" w:type="pct"/>
          </w:tcPr>
          <w:p w14:paraId="48D8967C" w14:textId="77777777" w:rsidR="00D06B9A" w:rsidRPr="009027BF" w:rsidRDefault="00D06B9A" w:rsidP="00FA2DA2">
            <w:pPr>
              <w:pStyle w:val="Standard"/>
              <w:rPr>
                <w:sz w:val="18"/>
                <w:szCs w:val="18"/>
              </w:rPr>
            </w:pPr>
            <w:r w:rsidRPr="009027BF">
              <w:rPr>
                <w:sz w:val="18"/>
                <w:szCs w:val="18"/>
              </w:rPr>
              <w:t>Tuńczyk w oleju słonecznikowym</w:t>
            </w:r>
          </w:p>
          <w:p w14:paraId="3811F5BA" w14:textId="77777777" w:rsidR="00D06B9A" w:rsidRPr="009027BF" w:rsidRDefault="00D06B9A" w:rsidP="00FA2DA2">
            <w:pPr>
              <w:pStyle w:val="Standard"/>
              <w:rPr>
                <w:sz w:val="18"/>
                <w:szCs w:val="18"/>
              </w:rPr>
            </w:pPr>
            <w:r w:rsidRPr="009027BF">
              <w:rPr>
                <w:sz w:val="18"/>
                <w:szCs w:val="18"/>
              </w:rPr>
              <w:t>Wymagania klasyfikacyjne:</w:t>
            </w:r>
          </w:p>
          <w:p w14:paraId="240CC2E1" w14:textId="77777777" w:rsidR="00D06B9A" w:rsidRPr="009027BF" w:rsidRDefault="00D06B9A" w:rsidP="00FA2DA2">
            <w:pPr>
              <w:pStyle w:val="Standard"/>
              <w:rPr>
                <w:sz w:val="18"/>
                <w:szCs w:val="18"/>
              </w:rPr>
            </w:pPr>
            <w:r w:rsidRPr="009027BF">
              <w:rPr>
                <w:sz w:val="18"/>
                <w:szCs w:val="18"/>
              </w:rPr>
              <w:t> kawałki tuńczyka, nierozdrobnione,</w:t>
            </w:r>
          </w:p>
          <w:p w14:paraId="189CF135" w14:textId="77777777" w:rsidR="00D06B9A" w:rsidRPr="009027BF" w:rsidRDefault="00D06B9A" w:rsidP="00FA2DA2">
            <w:pPr>
              <w:pStyle w:val="Standard"/>
              <w:rPr>
                <w:sz w:val="18"/>
                <w:szCs w:val="18"/>
              </w:rPr>
            </w:pPr>
            <w:r w:rsidRPr="009027BF">
              <w:rPr>
                <w:sz w:val="18"/>
                <w:szCs w:val="18"/>
              </w:rPr>
              <w:t> skład: tuńczyk minimum 95%, olej roślinny, woda, sól,</w:t>
            </w:r>
          </w:p>
          <w:p w14:paraId="57DE2BF6" w14:textId="77777777" w:rsidR="00D06B9A" w:rsidRPr="009027BF" w:rsidRDefault="00D06B9A" w:rsidP="00FA2DA2">
            <w:pPr>
              <w:pStyle w:val="Standard"/>
              <w:rPr>
                <w:sz w:val="18"/>
                <w:szCs w:val="18"/>
              </w:rPr>
            </w:pPr>
            <w:r w:rsidRPr="009027BF">
              <w:rPr>
                <w:sz w:val="18"/>
                <w:szCs w:val="18"/>
              </w:rPr>
              <w:t> opakowanie plastikowe, sterylizowane  waga od 950g-</w:t>
            </w:r>
          </w:p>
          <w:p w14:paraId="01494E91" w14:textId="77777777" w:rsidR="00D06B9A" w:rsidRPr="009027BF" w:rsidRDefault="00D06B9A" w:rsidP="00FA2DA2">
            <w:pPr>
              <w:pStyle w:val="Standard"/>
              <w:rPr>
                <w:sz w:val="18"/>
                <w:szCs w:val="18"/>
              </w:rPr>
            </w:pPr>
            <w:r w:rsidRPr="009027BF">
              <w:rPr>
                <w:sz w:val="18"/>
                <w:szCs w:val="18"/>
              </w:rPr>
              <w:t>do 1000g.</w:t>
            </w:r>
          </w:p>
          <w:p w14:paraId="7457CE1D" w14:textId="77777777" w:rsidR="00D06B9A" w:rsidRPr="009027BF" w:rsidRDefault="00D06B9A" w:rsidP="00FA2DA2">
            <w:pPr>
              <w:pStyle w:val="Standard"/>
              <w:rPr>
                <w:sz w:val="18"/>
                <w:szCs w:val="18"/>
              </w:rPr>
            </w:pPr>
            <w:r w:rsidRPr="009027BF">
              <w:rPr>
                <w:sz w:val="18"/>
                <w:szCs w:val="18"/>
              </w:rPr>
              <w:t>Cechy dyskwalifikujące:</w:t>
            </w:r>
          </w:p>
          <w:p w14:paraId="678B2CA3" w14:textId="77777777" w:rsidR="00D06B9A" w:rsidRPr="009027BF" w:rsidRDefault="00D06B9A" w:rsidP="00FA2DA2">
            <w:pPr>
              <w:pStyle w:val="Standard"/>
              <w:rPr>
                <w:sz w:val="18"/>
                <w:szCs w:val="18"/>
              </w:rPr>
            </w:pPr>
            <w:r w:rsidRPr="009027BF">
              <w:rPr>
                <w:sz w:val="18"/>
                <w:szCs w:val="18"/>
              </w:rPr>
              <w:t> objawy psucia, uszkodzenia mechaniczne,</w:t>
            </w:r>
          </w:p>
          <w:p w14:paraId="613C6991" w14:textId="77777777" w:rsidR="00D06B9A" w:rsidRPr="009027BF" w:rsidRDefault="00D06B9A" w:rsidP="00FA2DA2">
            <w:pPr>
              <w:pStyle w:val="Standard"/>
              <w:rPr>
                <w:sz w:val="18"/>
                <w:szCs w:val="18"/>
              </w:rPr>
            </w:pPr>
            <w:r w:rsidRPr="009027BF">
              <w:rPr>
                <w:sz w:val="18"/>
                <w:szCs w:val="18"/>
              </w:rPr>
              <w:t>zanieczyszczenia fizyczne i organiczne,</w:t>
            </w:r>
          </w:p>
          <w:p w14:paraId="65AABF48" w14:textId="77777777" w:rsidR="00D06B9A" w:rsidRPr="009027BF" w:rsidRDefault="00D06B9A" w:rsidP="00FA2DA2">
            <w:pPr>
              <w:pStyle w:val="Standard"/>
              <w:rPr>
                <w:sz w:val="18"/>
                <w:szCs w:val="18"/>
              </w:rPr>
            </w:pPr>
            <w:r w:rsidRPr="009027BF">
              <w:rPr>
                <w:sz w:val="18"/>
                <w:szCs w:val="18"/>
              </w:rPr>
              <w:t> smak i zapach niewłaściwy dla produktów rybnych,</w:t>
            </w:r>
          </w:p>
          <w:p w14:paraId="627924AA" w14:textId="77777777" w:rsidR="00D06B9A" w:rsidRPr="009027BF" w:rsidRDefault="00D06B9A" w:rsidP="00FA2DA2">
            <w:pPr>
              <w:pStyle w:val="Standard"/>
              <w:rPr>
                <w:sz w:val="18"/>
                <w:szCs w:val="18"/>
              </w:rPr>
            </w:pPr>
            <w:r w:rsidRPr="009027BF">
              <w:rPr>
                <w:sz w:val="18"/>
                <w:szCs w:val="18"/>
              </w:rPr>
              <w:t> niedopuszczalne opakowania uszkodzone mechanicznie,</w:t>
            </w:r>
          </w:p>
          <w:p w14:paraId="5C808318" w14:textId="77777777" w:rsidR="00D06B9A" w:rsidRPr="009027BF" w:rsidRDefault="00D06B9A" w:rsidP="00FA2DA2">
            <w:pPr>
              <w:pStyle w:val="Standard"/>
              <w:rPr>
                <w:sz w:val="18"/>
                <w:szCs w:val="18"/>
              </w:rPr>
            </w:pPr>
            <w:r w:rsidRPr="009027BF">
              <w:rPr>
                <w:sz w:val="18"/>
                <w:szCs w:val="18"/>
              </w:rPr>
              <w:lastRenderedPageBreak/>
              <w:t>zabrudzone, nieoznakowane.</w:t>
            </w:r>
          </w:p>
          <w:p w14:paraId="49321ACB" w14:textId="77777777" w:rsidR="00D06B9A" w:rsidRPr="009027BF" w:rsidRDefault="00D06B9A" w:rsidP="00FA2DA2">
            <w:pPr>
              <w:pStyle w:val="Standard"/>
              <w:rPr>
                <w:sz w:val="18"/>
                <w:szCs w:val="18"/>
              </w:rPr>
            </w:pPr>
            <w:r w:rsidRPr="009027BF">
              <w:rPr>
                <w:sz w:val="18"/>
                <w:szCs w:val="18"/>
              </w:rPr>
              <w:t>Wymagania dotyczące pakowania:</w:t>
            </w:r>
          </w:p>
          <w:p w14:paraId="223AA6E1" w14:textId="77777777" w:rsidR="00D06B9A" w:rsidRPr="009027BF" w:rsidRDefault="00D06B9A" w:rsidP="00FA2DA2">
            <w:pPr>
              <w:pStyle w:val="Standard"/>
              <w:rPr>
                <w:sz w:val="18"/>
                <w:szCs w:val="18"/>
              </w:rPr>
            </w:pPr>
            <w:r w:rsidRPr="009027BF">
              <w:rPr>
                <w:sz w:val="18"/>
                <w:szCs w:val="18"/>
              </w:rPr>
              <w:t> materiały opakowaniowe plastikowe dopuszczone do kontaktu z</w:t>
            </w:r>
          </w:p>
          <w:p w14:paraId="3F20C401" w14:textId="77777777" w:rsidR="00D06B9A" w:rsidRPr="009027BF" w:rsidRDefault="00D06B9A" w:rsidP="00FA2DA2">
            <w:pPr>
              <w:pStyle w:val="Standard"/>
              <w:rPr>
                <w:sz w:val="18"/>
                <w:szCs w:val="18"/>
              </w:rPr>
            </w:pPr>
            <w:r w:rsidRPr="009027BF">
              <w:rPr>
                <w:sz w:val="18"/>
                <w:szCs w:val="18"/>
              </w:rPr>
              <w:t>żywnością,</w:t>
            </w:r>
          </w:p>
          <w:p w14:paraId="670C3207" w14:textId="77777777" w:rsidR="00D06B9A" w:rsidRPr="009027BF" w:rsidRDefault="00D06B9A" w:rsidP="00FA2DA2">
            <w:pPr>
              <w:pStyle w:val="Standard"/>
              <w:rPr>
                <w:sz w:val="18"/>
                <w:szCs w:val="18"/>
              </w:rPr>
            </w:pPr>
            <w:r w:rsidRPr="009027BF">
              <w:rPr>
                <w:sz w:val="18"/>
                <w:szCs w:val="18"/>
              </w:rPr>
              <w:t> oznakowanie powinno zawierać: nazwę produktu, nazwę</w:t>
            </w:r>
          </w:p>
          <w:p w14:paraId="59E82450" w14:textId="77777777" w:rsidR="00D06B9A" w:rsidRPr="009027BF" w:rsidRDefault="00D06B9A" w:rsidP="00FA2DA2">
            <w:pPr>
              <w:pStyle w:val="Standard"/>
              <w:rPr>
                <w:sz w:val="18"/>
                <w:szCs w:val="18"/>
              </w:rPr>
            </w:pPr>
            <w:r w:rsidRPr="009027BF">
              <w:rPr>
                <w:sz w:val="18"/>
                <w:szCs w:val="18"/>
              </w:rPr>
              <w:t>i adres producenta, wagę netto, skład, termin</w:t>
            </w:r>
          </w:p>
          <w:p w14:paraId="39C5EEE0" w14:textId="77777777" w:rsidR="00D06B9A" w:rsidRPr="009027BF" w:rsidRDefault="00D06B9A" w:rsidP="00FA2DA2">
            <w:pPr>
              <w:pStyle w:val="Standard"/>
              <w:rPr>
                <w:sz w:val="18"/>
                <w:szCs w:val="18"/>
              </w:rPr>
            </w:pPr>
            <w:r w:rsidRPr="009027BF">
              <w:rPr>
                <w:sz w:val="18"/>
                <w:szCs w:val="18"/>
              </w:rPr>
              <w:t>przydatności do spożycia, warunki przechowywania oraz</w:t>
            </w:r>
          </w:p>
          <w:p w14:paraId="7969CABB" w14:textId="77777777" w:rsidR="00D06B9A" w:rsidRPr="009027BF" w:rsidRDefault="00D06B9A" w:rsidP="00FA2DA2">
            <w:pPr>
              <w:pStyle w:val="Standard"/>
              <w:rPr>
                <w:sz w:val="18"/>
                <w:szCs w:val="18"/>
              </w:rPr>
            </w:pPr>
            <w:r w:rsidRPr="009027BF">
              <w:rPr>
                <w:sz w:val="18"/>
                <w:szCs w:val="18"/>
              </w:rPr>
              <w:t>informacje o zawartych w produkcie alergenach.</w:t>
            </w:r>
          </w:p>
          <w:p w14:paraId="6A937373" w14:textId="77777777" w:rsidR="00D06B9A" w:rsidRPr="009027BF" w:rsidRDefault="00D06B9A" w:rsidP="00FA2DA2">
            <w:pPr>
              <w:pStyle w:val="Standard"/>
              <w:rPr>
                <w:sz w:val="18"/>
                <w:szCs w:val="18"/>
              </w:rPr>
            </w:pPr>
            <w:r w:rsidRPr="009027BF">
              <w:rPr>
                <w:sz w:val="18"/>
                <w:szCs w:val="18"/>
              </w:rPr>
              <w:t>Termin przydatności do spożycia w dniu dostawy:</w:t>
            </w:r>
          </w:p>
          <w:p w14:paraId="35C0E502" w14:textId="77777777" w:rsidR="00D06B9A" w:rsidRPr="009027BF" w:rsidRDefault="00D06B9A" w:rsidP="00FA2DA2">
            <w:pPr>
              <w:pStyle w:val="Standard"/>
              <w:rPr>
                <w:sz w:val="18"/>
                <w:szCs w:val="18"/>
              </w:rPr>
            </w:pPr>
            <w:r w:rsidRPr="009027BF">
              <w:rPr>
                <w:sz w:val="18"/>
                <w:szCs w:val="18"/>
              </w:rPr>
              <w:t>minimum 12 miesięcy.</w:t>
            </w:r>
          </w:p>
          <w:p w14:paraId="441E5C96" w14:textId="77777777" w:rsidR="00D06B9A" w:rsidRPr="009027BF" w:rsidRDefault="00D06B9A" w:rsidP="00FA2DA2">
            <w:pPr>
              <w:pStyle w:val="Standard"/>
              <w:suppressAutoHyphens w:val="0"/>
              <w:snapToGrid w:val="0"/>
              <w:spacing w:line="100" w:lineRule="atLeast"/>
              <w:rPr>
                <w:rFonts w:cs="Times New Roman"/>
                <w:sz w:val="18"/>
                <w:szCs w:val="18"/>
                <w:u w:val="single"/>
                <w:lang w:eastAsia="pl-PL"/>
              </w:rPr>
            </w:pPr>
          </w:p>
        </w:tc>
        <w:tc>
          <w:tcPr>
            <w:tcW w:w="516" w:type="pct"/>
          </w:tcPr>
          <w:p w14:paraId="5BD2BEAE" w14:textId="77777777" w:rsidR="00D06B9A" w:rsidRDefault="00D06B9A" w:rsidP="00FA2DA2">
            <w:pPr>
              <w:pStyle w:val="Standard"/>
              <w:suppressAutoHyphens w:val="0"/>
              <w:snapToGrid w:val="0"/>
              <w:spacing w:line="100" w:lineRule="atLeast"/>
              <w:ind w:right="113"/>
              <w:jc w:val="center"/>
              <w:rPr>
                <w:rFonts w:cs="Times New Roman"/>
                <w:sz w:val="18"/>
                <w:szCs w:val="18"/>
                <w:lang w:eastAsia="pl-PL"/>
                <w:eastAsianLayout w:id="-502408187" w:vert="1" w:vertCompress="1"/>
              </w:rPr>
            </w:pPr>
            <w:r w:rsidRPr="00E21F10">
              <w:rPr>
                <w:sz w:val="20"/>
                <w:szCs w:val="20"/>
              </w:rPr>
              <w:lastRenderedPageBreak/>
              <w:t>152</w:t>
            </w:r>
            <w:r>
              <w:rPr>
                <w:sz w:val="20"/>
                <w:szCs w:val="20"/>
              </w:rPr>
              <w:t>00</w:t>
            </w:r>
            <w:r w:rsidRPr="00E21F10">
              <w:rPr>
                <w:sz w:val="20"/>
                <w:szCs w:val="20"/>
              </w:rPr>
              <w:t>000</w:t>
            </w:r>
            <w:r w:rsidRPr="00E21F10">
              <w:rPr>
                <w:sz w:val="20"/>
                <w:szCs w:val="20"/>
              </w:rPr>
              <w:noBreakHyphen/>
              <w:t>0</w:t>
            </w:r>
          </w:p>
        </w:tc>
        <w:tc>
          <w:tcPr>
            <w:tcW w:w="285" w:type="pct"/>
          </w:tcPr>
          <w:p w14:paraId="3EEA1165" w14:textId="77777777" w:rsidR="00D06B9A" w:rsidRDefault="00D06B9A" w:rsidP="00FA2DA2">
            <w:pPr>
              <w:pStyle w:val="Standard"/>
              <w:suppressAutoHyphens w:val="0"/>
              <w:snapToGrid w:val="0"/>
              <w:spacing w:line="100" w:lineRule="atLeast"/>
              <w:jc w:val="center"/>
              <w:rPr>
                <w:rFonts w:cs="Times New Roman"/>
                <w:sz w:val="18"/>
                <w:szCs w:val="18"/>
                <w:lang w:eastAsia="pl-PL"/>
              </w:rPr>
            </w:pPr>
            <w:proofErr w:type="spellStart"/>
            <w:r>
              <w:rPr>
                <w:rFonts w:cs="Times New Roman"/>
                <w:sz w:val="18"/>
                <w:szCs w:val="18"/>
                <w:lang w:eastAsia="pl-PL"/>
              </w:rPr>
              <w:t>op</w:t>
            </w:r>
            <w:proofErr w:type="spellEnd"/>
          </w:p>
        </w:tc>
        <w:tc>
          <w:tcPr>
            <w:tcW w:w="605" w:type="pct"/>
          </w:tcPr>
          <w:p w14:paraId="34AA3705" w14:textId="77777777" w:rsidR="00D06B9A" w:rsidRDefault="00D06B9A" w:rsidP="00FA2DA2">
            <w:pPr>
              <w:pStyle w:val="Standard"/>
              <w:spacing w:after="200"/>
              <w:ind w:left="255" w:right="57" w:hanging="142"/>
              <w:jc w:val="both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42</w:t>
            </w:r>
          </w:p>
        </w:tc>
      </w:tr>
      <w:tr w:rsidR="00D06B9A" w14:paraId="12A9E7D6" w14:textId="77777777" w:rsidTr="00FA2DA2">
        <w:trPr>
          <w:trHeight w:val="1134"/>
        </w:trPr>
        <w:tc>
          <w:tcPr>
            <w:tcW w:w="254" w:type="pct"/>
          </w:tcPr>
          <w:p w14:paraId="7E1304F9" w14:textId="77777777" w:rsidR="00D06B9A" w:rsidRPr="009027BF" w:rsidRDefault="00D06B9A" w:rsidP="00FA2DA2">
            <w:pPr>
              <w:pStyle w:val="Standard"/>
              <w:spacing w:after="200"/>
              <w:jc w:val="center"/>
              <w:rPr>
                <w:rFonts w:cs="Times New Roman"/>
                <w:sz w:val="18"/>
                <w:szCs w:val="18"/>
              </w:rPr>
            </w:pPr>
            <w:r w:rsidRPr="009027BF">
              <w:rPr>
                <w:rFonts w:cs="Times New Roman"/>
                <w:sz w:val="18"/>
                <w:szCs w:val="18"/>
              </w:rPr>
              <w:t>7</w:t>
            </w:r>
          </w:p>
        </w:tc>
        <w:tc>
          <w:tcPr>
            <w:tcW w:w="3339" w:type="pct"/>
          </w:tcPr>
          <w:p w14:paraId="3AB2AFC2" w14:textId="77777777" w:rsidR="00D06B9A" w:rsidRPr="009027BF" w:rsidRDefault="00D06B9A" w:rsidP="00FA2DA2">
            <w:pPr>
              <w:pStyle w:val="Standard"/>
              <w:suppressAutoHyphens w:val="0"/>
              <w:snapToGrid w:val="0"/>
              <w:spacing w:line="100" w:lineRule="atLeast"/>
              <w:rPr>
                <w:rFonts w:cs="Times New Roman"/>
                <w:sz w:val="18"/>
                <w:szCs w:val="18"/>
                <w:lang w:eastAsia="pl-PL"/>
              </w:rPr>
            </w:pPr>
            <w:r w:rsidRPr="009027BF">
              <w:rPr>
                <w:rFonts w:cs="Times New Roman"/>
                <w:sz w:val="18"/>
                <w:szCs w:val="18"/>
                <w:lang w:eastAsia="pl-PL"/>
              </w:rPr>
              <w:t>Konserwa filet z makreli w oleju 170g</w:t>
            </w:r>
          </w:p>
          <w:p w14:paraId="740D68AF" w14:textId="77777777" w:rsidR="00D06B9A" w:rsidRPr="009027BF" w:rsidRDefault="00D06B9A" w:rsidP="00FA2DA2">
            <w:pPr>
              <w:pStyle w:val="Standard"/>
              <w:rPr>
                <w:sz w:val="18"/>
                <w:szCs w:val="18"/>
              </w:rPr>
            </w:pPr>
            <w:r w:rsidRPr="009027BF">
              <w:rPr>
                <w:sz w:val="18"/>
                <w:szCs w:val="18"/>
              </w:rPr>
              <w:t>Tuńczyk w oleju</w:t>
            </w:r>
          </w:p>
          <w:p w14:paraId="4175FF27" w14:textId="77777777" w:rsidR="00D06B9A" w:rsidRPr="009027BF" w:rsidRDefault="00D06B9A" w:rsidP="00FA2DA2">
            <w:pPr>
              <w:pStyle w:val="Standard"/>
              <w:rPr>
                <w:sz w:val="18"/>
                <w:szCs w:val="18"/>
              </w:rPr>
            </w:pPr>
            <w:r w:rsidRPr="009027BF">
              <w:rPr>
                <w:sz w:val="18"/>
                <w:szCs w:val="18"/>
              </w:rPr>
              <w:t>Wymagania klasyfikacyjne:</w:t>
            </w:r>
          </w:p>
          <w:p w14:paraId="66CA657D" w14:textId="77777777" w:rsidR="00D06B9A" w:rsidRPr="009027BF" w:rsidRDefault="00D06B9A" w:rsidP="00FA2DA2">
            <w:pPr>
              <w:pStyle w:val="Standard"/>
              <w:rPr>
                <w:sz w:val="18"/>
                <w:szCs w:val="18"/>
              </w:rPr>
            </w:pPr>
            <w:r w:rsidRPr="009027BF">
              <w:rPr>
                <w:sz w:val="18"/>
                <w:szCs w:val="18"/>
              </w:rPr>
              <w:t> filet z makreli, nierozdrobniony,</w:t>
            </w:r>
          </w:p>
          <w:p w14:paraId="7DA462F1" w14:textId="77777777" w:rsidR="00D06B9A" w:rsidRPr="009027BF" w:rsidRDefault="00D06B9A" w:rsidP="00FA2DA2">
            <w:pPr>
              <w:pStyle w:val="Standard"/>
              <w:rPr>
                <w:sz w:val="18"/>
                <w:szCs w:val="18"/>
              </w:rPr>
            </w:pPr>
            <w:r w:rsidRPr="009027BF">
              <w:rPr>
                <w:sz w:val="18"/>
                <w:szCs w:val="18"/>
              </w:rPr>
              <w:t> skład: fileta minimum 75%, olej roślinny, woda, sól,</w:t>
            </w:r>
          </w:p>
          <w:p w14:paraId="2674C564" w14:textId="77777777" w:rsidR="00D06B9A" w:rsidRPr="009027BF" w:rsidRDefault="00D06B9A" w:rsidP="00FA2DA2">
            <w:pPr>
              <w:pStyle w:val="Standard"/>
              <w:rPr>
                <w:sz w:val="18"/>
                <w:szCs w:val="18"/>
              </w:rPr>
            </w:pPr>
            <w:r w:rsidRPr="009027BF">
              <w:rPr>
                <w:sz w:val="18"/>
                <w:szCs w:val="18"/>
              </w:rPr>
              <w:t> konserwa sterylizowana, łatwo otwierana, waga od 170g</w:t>
            </w:r>
          </w:p>
          <w:p w14:paraId="68C56152" w14:textId="77777777" w:rsidR="00D06B9A" w:rsidRPr="009027BF" w:rsidRDefault="00D06B9A" w:rsidP="00FA2DA2">
            <w:pPr>
              <w:pStyle w:val="Standard"/>
              <w:rPr>
                <w:sz w:val="18"/>
                <w:szCs w:val="18"/>
              </w:rPr>
            </w:pPr>
            <w:r w:rsidRPr="009027BF">
              <w:rPr>
                <w:sz w:val="18"/>
                <w:szCs w:val="18"/>
              </w:rPr>
              <w:t>g do 190 g.</w:t>
            </w:r>
          </w:p>
          <w:p w14:paraId="77337861" w14:textId="77777777" w:rsidR="00D06B9A" w:rsidRPr="009027BF" w:rsidRDefault="00D06B9A" w:rsidP="00FA2DA2">
            <w:pPr>
              <w:pStyle w:val="Standard"/>
              <w:rPr>
                <w:sz w:val="18"/>
                <w:szCs w:val="18"/>
              </w:rPr>
            </w:pPr>
            <w:r w:rsidRPr="009027BF">
              <w:rPr>
                <w:sz w:val="18"/>
                <w:szCs w:val="18"/>
              </w:rPr>
              <w:t>Cechy dyskwalifikujące:</w:t>
            </w:r>
          </w:p>
          <w:p w14:paraId="0C9E092B" w14:textId="77777777" w:rsidR="00D06B9A" w:rsidRPr="009027BF" w:rsidRDefault="00D06B9A" w:rsidP="00FA2DA2">
            <w:pPr>
              <w:pStyle w:val="Standard"/>
              <w:rPr>
                <w:sz w:val="18"/>
                <w:szCs w:val="18"/>
              </w:rPr>
            </w:pPr>
            <w:r w:rsidRPr="009027BF">
              <w:rPr>
                <w:sz w:val="18"/>
                <w:szCs w:val="18"/>
              </w:rPr>
              <w:t> objawy psucia, uszkodzenia mechaniczne,</w:t>
            </w:r>
          </w:p>
          <w:p w14:paraId="25D267B3" w14:textId="77777777" w:rsidR="00D06B9A" w:rsidRPr="009027BF" w:rsidRDefault="00D06B9A" w:rsidP="00FA2DA2">
            <w:pPr>
              <w:pStyle w:val="Standard"/>
              <w:rPr>
                <w:sz w:val="18"/>
                <w:szCs w:val="18"/>
              </w:rPr>
            </w:pPr>
            <w:r w:rsidRPr="009027BF">
              <w:rPr>
                <w:sz w:val="18"/>
                <w:szCs w:val="18"/>
              </w:rPr>
              <w:t>zanieczyszczenia fizyczne i organiczne,</w:t>
            </w:r>
          </w:p>
          <w:p w14:paraId="13E116E5" w14:textId="77777777" w:rsidR="00D06B9A" w:rsidRPr="009027BF" w:rsidRDefault="00D06B9A" w:rsidP="00FA2DA2">
            <w:pPr>
              <w:pStyle w:val="Standard"/>
              <w:rPr>
                <w:sz w:val="18"/>
                <w:szCs w:val="18"/>
              </w:rPr>
            </w:pPr>
            <w:r w:rsidRPr="009027BF">
              <w:rPr>
                <w:sz w:val="18"/>
                <w:szCs w:val="18"/>
              </w:rPr>
              <w:t> smak i zapach niewłaściwy dla produktów rybnych,</w:t>
            </w:r>
          </w:p>
          <w:p w14:paraId="3D381301" w14:textId="77777777" w:rsidR="00D06B9A" w:rsidRPr="009027BF" w:rsidRDefault="00D06B9A" w:rsidP="00FA2DA2">
            <w:pPr>
              <w:pStyle w:val="Standard"/>
              <w:rPr>
                <w:sz w:val="18"/>
                <w:szCs w:val="18"/>
              </w:rPr>
            </w:pPr>
            <w:r w:rsidRPr="009027BF">
              <w:rPr>
                <w:sz w:val="18"/>
                <w:szCs w:val="18"/>
              </w:rPr>
              <w:t> niedopuszczalne opakowania uszkodzone mechanicznie,</w:t>
            </w:r>
          </w:p>
          <w:p w14:paraId="2B3DCF9A" w14:textId="77777777" w:rsidR="00D06B9A" w:rsidRPr="009027BF" w:rsidRDefault="00D06B9A" w:rsidP="00FA2DA2">
            <w:pPr>
              <w:pStyle w:val="Standard"/>
              <w:rPr>
                <w:sz w:val="18"/>
                <w:szCs w:val="18"/>
              </w:rPr>
            </w:pPr>
            <w:r w:rsidRPr="009027BF">
              <w:rPr>
                <w:sz w:val="18"/>
                <w:szCs w:val="18"/>
              </w:rPr>
              <w:t>z rdzą, zabrudzone, nieoznakowane.</w:t>
            </w:r>
          </w:p>
          <w:p w14:paraId="7D52104C" w14:textId="77777777" w:rsidR="00D06B9A" w:rsidRPr="009027BF" w:rsidRDefault="00D06B9A" w:rsidP="00FA2DA2">
            <w:pPr>
              <w:pStyle w:val="Standard"/>
              <w:rPr>
                <w:sz w:val="18"/>
                <w:szCs w:val="18"/>
              </w:rPr>
            </w:pPr>
            <w:r w:rsidRPr="009027BF">
              <w:rPr>
                <w:sz w:val="18"/>
                <w:szCs w:val="18"/>
              </w:rPr>
              <w:t>Wymagania dotyczące pakowania:</w:t>
            </w:r>
          </w:p>
          <w:p w14:paraId="50482D24" w14:textId="77777777" w:rsidR="00D06B9A" w:rsidRPr="009027BF" w:rsidRDefault="00D06B9A" w:rsidP="00FA2DA2">
            <w:pPr>
              <w:pStyle w:val="Standard"/>
              <w:rPr>
                <w:sz w:val="18"/>
                <w:szCs w:val="18"/>
              </w:rPr>
            </w:pPr>
            <w:r w:rsidRPr="009027BF">
              <w:rPr>
                <w:sz w:val="18"/>
                <w:szCs w:val="18"/>
              </w:rPr>
              <w:t> materiały opakowaniowe dopuszczone do kontaktu z</w:t>
            </w:r>
          </w:p>
          <w:p w14:paraId="7BF8AFE4" w14:textId="77777777" w:rsidR="00D06B9A" w:rsidRPr="009027BF" w:rsidRDefault="00D06B9A" w:rsidP="00FA2DA2">
            <w:pPr>
              <w:pStyle w:val="Standard"/>
              <w:rPr>
                <w:sz w:val="18"/>
                <w:szCs w:val="18"/>
              </w:rPr>
            </w:pPr>
            <w:r w:rsidRPr="009027BF">
              <w:rPr>
                <w:sz w:val="18"/>
                <w:szCs w:val="18"/>
              </w:rPr>
              <w:t>żywnością, puszka.</w:t>
            </w:r>
          </w:p>
          <w:p w14:paraId="0E80BAA9" w14:textId="77777777" w:rsidR="00D06B9A" w:rsidRPr="009027BF" w:rsidRDefault="00D06B9A" w:rsidP="00FA2DA2">
            <w:pPr>
              <w:pStyle w:val="Standard"/>
              <w:rPr>
                <w:sz w:val="18"/>
                <w:szCs w:val="18"/>
              </w:rPr>
            </w:pPr>
            <w:r w:rsidRPr="009027BF">
              <w:rPr>
                <w:sz w:val="18"/>
                <w:szCs w:val="18"/>
              </w:rPr>
              <w:t> oznakowanie powinno zawierać: nazwę produktu, nazwę</w:t>
            </w:r>
          </w:p>
          <w:p w14:paraId="7B85B08B" w14:textId="77777777" w:rsidR="00D06B9A" w:rsidRPr="009027BF" w:rsidRDefault="00D06B9A" w:rsidP="00FA2DA2">
            <w:pPr>
              <w:pStyle w:val="Standard"/>
              <w:rPr>
                <w:sz w:val="18"/>
                <w:szCs w:val="18"/>
              </w:rPr>
            </w:pPr>
            <w:r w:rsidRPr="009027BF">
              <w:rPr>
                <w:sz w:val="18"/>
                <w:szCs w:val="18"/>
              </w:rPr>
              <w:t>i adres producenta, wagę netto, skład, termin</w:t>
            </w:r>
          </w:p>
          <w:p w14:paraId="52D2CBD1" w14:textId="77777777" w:rsidR="00D06B9A" w:rsidRPr="009027BF" w:rsidRDefault="00D06B9A" w:rsidP="00FA2DA2">
            <w:pPr>
              <w:pStyle w:val="Standard"/>
              <w:rPr>
                <w:sz w:val="18"/>
                <w:szCs w:val="18"/>
              </w:rPr>
            </w:pPr>
            <w:r w:rsidRPr="009027BF">
              <w:rPr>
                <w:sz w:val="18"/>
                <w:szCs w:val="18"/>
              </w:rPr>
              <w:t>przydatności do spożycia, warunki przechowywania oraz</w:t>
            </w:r>
          </w:p>
          <w:p w14:paraId="7BE1EC8F" w14:textId="77777777" w:rsidR="00D06B9A" w:rsidRPr="009027BF" w:rsidRDefault="00D06B9A" w:rsidP="00FA2DA2">
            <w:pPr>
              <w:pStyle w:val="Standard"/>
              <w:rPr>
                <w:sz w:val="18"/>
                <w:szCs w:val="18"/>
              </w:rPr>
            </w:pPr>
            <w:r w:rsidRPr="009027BF">
              <w:rPr>
                <w:sz w:val="18"/>
                <w:szCs w:val="18"/>
              </w:rPr>
              <w:t>informacje o zawartych w produkcie alergenach.</w:t>
            </w:r>
          </w:p>
          <w:p w14:paraId="253D2FC6" w14:textId="77777777" w:rsidR="00D06B9A" w:rsidRPr="009027BF" w:rsidRDefault="00D06B9A" w:rsidP="00FA2DA2">
            <w:pPr>
              <w:pStyle w:val="Standard"/>
              <w:rPr>
                <w:sz w:val="18"/>
                <w:szCs w:val="18"/>
              </w:rPr>
            </w:pPr>
            <w:r w:rsidRPr="009027BF">
              <w:rPr>
                <w:sz w:val="18"/>
                <w:szCs w:val="18"/>
              </w:rPr>
              <w:t>Termin przydatności do spożycia w dniu dostawy:</w:t>
            </w:r>
          </w:p>
          <w:p w14:paraId="375E824B" w14:textId="77777777" w:rsidR="00D06B9A" w:rsidRPr="009027BF" w:rsidRDefault="00D06B9A" w:rsidP="00FA2DA2">
            <w:pPr>
              <w:pStyle w:val="Standard"/>
              <w:suppressAutoHyphens w:val="0"/>
              <w:snapToGrid w:val="0"/>
              <w:spacing w:line="100" w:lineRule="atLeast"/>
              <w:rPr>
                <w:rFonts w:cs="Times New Roman"/>
                <w:sz w:val="18"/>
                <w:szCs w:val="18"/>
                <w:lang w:eastAsia="pl-PL"/>
              </w:rPr>
            </w:pPr>
            <w:r w:rsidRPr="009027BF">
              <w:rPr>
                <w:rFonts w:cs="Times New Roman"/>
                <w:sz w:val="18"/>
                <w:szCs w:val="18"/>
                <w:lang w:eastAsia="pl-PL"/>
              </w:rPr>
              <w:t>minimum 12 miesięcy.</w:t>
            </w:r>
          </w:p>
        </w:tc>
        <w:tc>
          <w:tcPr>
            <w:tcW w:w="516" w:type="pct"/>
          </w:tcPr>
          <w:p w14:paraId="3FB93609" w14:textId="77777777" w:rsidR="00D06B9A" w:rsidRDefault="00D06B9A" w:rsidP="00FA2DA2">
            <w:pPr>
              <w:pStyle w:val="Standard"/>
              <w:suppressAutoHyphens w:val="0"/>
              <w:snapToGrid w:val="0"/>
              <w:spacing w:line="100" w:lineRule="atLeast"/>
              <w:ind w:right="113"/>
              <w:jc w:val="center"/>
              <w:rPr>
                <w:rFonts w:cs="Times New Roman"/>
                <w:sz w:val="18"/>
                <w:szCs w:val="18"/>
                <w:eastAsianLayout w:id="-502408186" w:vert="1" w:vertCompress="1"/>
              </w:rPr>
            </w:pPr>
            <w:r w:rsidRPr="00E21F10">
              <w:rPr>
                <w:sz w:val="20"/>
                <w:szCs w:val="20"/>
              </w:rPr>
              <w:t>152</w:t>
            </w:r>
            <w:r>
              <w:rPr>
                <w:sz w:val="20"/>
                <w:szCs w:val="20"/>
              </w:rPr>
              <w:t>00</w:t>
            </w:r>
            <w:r w:rsidRPr="00E21F10">
              <w:rPr>
                <w:sz w:val="20"/>
                <w:szCs w:val="20"/>
              </w:rPr>
              <w:t>000</w:t>
            </w:r>
            <w:r w:rsidRPr="00E21F10">
              <w:rPr>
                <w:sz w:val="20"/>
                <w:szCs w:val="20"/>
              </w:rPr>
              <w:noBreakHyphen/>
              <w:t>0</w:t>
            </w:r>
          </w:p>
        </w:tc>
        <w:tc>
          <w:tcPr>
            <w:tcW w:w="285" w:type="pct"/>
          </w:tcPr>
          <w:p w14:paraId="3F5AD95A" w14:textId="77777777" w:rsidR="00D06B9A" w:rsidRDefault="00D06B9A" w:rsidP="00FA2DA2">
            <w:pPr>
              <w:pStyle w:val="Standard"/>
              <w:suppressAutoHyphens w:val="0"/>
              <w:snapToGrid w:val="0"/>
              <w:spacing w:line="100" w:lineRule="atLeast"/>
              <w:jc w:val="center"/>
              <w:rPr>
                <w:rFonts w:cs="Times New Roman"/>
                <w:sz w:val="18"/>
                <w:szCs w:val="18"/>
                <w:lang w:eastAsia="pl-PL"/>
              </w:rPr>
            </w:pPr>
            <w:proofErr w:type="spellStart"/>
            <w:r>
              <w:rPr>
                <w:rFonts w:cs="Times New Roman"/>
                <w:sz w:val="18"/>
                <w:szCs w:val="18"/>
                <w:lang w:eastAsia="pl-PL"/>
              </w:rPr>
              <w:t>op</w:t>
            </w:r>
            <w:proofErr w:type="spellEnd"/>
          </w:p>
        </w:tc>
        <w:tc>
          <w:tcPr>
            <w:tcW w:w="605" w:type="pct"/>
          </w:tcPr>
          <w:p w14:paraId="1B51229F" w14:textId="77777777" w:rsidR="00D06B9A" w:rsidRDefault="00D06B9A" w:rsidP="00FA2DA2">
            <w:pPr>
              <w:pStyle w:val="Standard"/>
              <w:snapToGrid w:val="0"/>
              <w:spacing w:after="200"/>
              <w:ind w:left="255" w:right="57" w:hanging="142"/>
              <w:jc w:val="both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147</w:t>
            </w:r>
          </w:p>
        </w:tc>
      </w:tr>
    </w:tbl>
    <w:p w14:paraId="1B2FA774" w14:textId="77777777" w:rsidR="00D06B9A" w:rsidRPr="009A4797" w:rsidRDefault="00D06B9A" w:rsidP="00D06B9A">
      <w:pPr>
        <w:spacing w:after="0" w:line="240" w:lineRule="auto"/>
        <w:rPr>
          <w:rFonts w:eastAsia="Calibri" w:cs="Times New Roman"/>
          <w:sz w:val="22"/>
          <w14:ligatures w14:val="none"/>
        </w:rPr>
      </w:pPr>
    </w:p>
    <w:p w14:paraId="37284EFB" w14:textId="77777777" w:rsidR="00744AE5" w:rsidRPr="00D06B9A" w:rsidRDefault="00744AE5" w:rsidP="00D06B9A"/>
    <w:sectPr w:rsidR="00744AE5" w:rsidRPr="00D06B9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itstream Vera Sans">
    <w:altName w:val="Times New Roman"/>
    <w:charset w:val="00"/>
    <w:family w:val="auto"/>
    <w:pitch w:val="variable"/>
  </w:font>
  <w:font w:name="DejaVu Sans">
    <w:charset w:val="EE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6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ascii="Times New Roman" w:hAnsi="Times New Roman" w:cs="Times New Roman"/>
        <w:b w:val="0"/>
        <w:bCs/>
        <w:color w:val="00000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Times New Roman"/>
        <w:b w:val="0"/>
        <w:bCs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Times New Roman"/>
        <w:b w:val="0"/>
        <w:bCs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Times New Roman"/>
        <w:b w:val="0"/>
        <w:bCs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2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Times New Roman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Times New Roman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Times New Roman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3" w15:restartNumberingAfterBreak="0">
    <w:nsid w:val="00000005"/>
    <w:multiLevelType w:val="singleLevel"/>
    <w:tmpl w:val="00000005"/>
    <w:name w:val="WW8Num14"/>
    <w:lvl w:ilvl="0">
      <w:start w:val="1"/>
      <w:numFmt w:val="bullet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4" w15:restartNumberingAfterBreak="0">
    <w:nsid w:val="00000007"/>
    <w:multiLevelType w:val="singleLevel"/>
    <w:tmpl w:val="00000007"/>
    <w:name w:val="WW8Num16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5" w15:restartNumberingAfterBreak="0">
    <w:nsid w:val="00000008"/>
    <w:multiLevelType w:val="singleLevel"/>
    <w:tmpl w:val="00000008"/>
    <w:name w:val="WW8Num17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6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Times New Roman"/>
        <w:b w:val="0"/>
        <w:bCs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Times New Roman"/>
        <w:b w:val="0"/>
        <w:bCs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Times New Roman"/>
        <w:b w:val="0"/>
        <w:bCs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7" w15:restartNumberingAfterBreak="0">
    <w:nsid w:val="0000000A"/>
    <w:multiLevelType w:val="singleLevel"/>
    <w:tmpl w:val="0000000A"/>
    <w:name w:val="WW8Num20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8" w15:restartNumberingAfterBreak="0">
    <w:nsid w:val="0000000B"/>
    <w:multiLevelType w:val="multilevel"/>
    <w:tmpl w:val="0000000B"/>
    <w:name w:val="WW8Num11"/>
    <w:lvl w:ilvl="0">
      <w:start w:val="1"/>
      <w:numFmt w:val="bullet"/>
      <w:lvlText w:val=""/>
      <w:lvlJc w:val="left"/>
      <w:pPr>
        <w:tabs>
          <w:tab w:val="num" w:pos="0"/>
        </w:tabs>
        <w:ind w:left="225" w:hanging="170"/>
      </w:pPr>
      <w:rPr>
        <w:rFonts w:ascii="Symbol" w:hAnsi="Symbol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95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15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35" w:hanging="360"/>
      </w:pPr>
      <w:rPr>
        <w:rFonts w:ascii="Symbol" w:hAnsi="Symbol" w:cs="Times New Roman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55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75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95" w:hanging="360"/>
      </w:pPr>
      <w:rPr>
        <w:rFonts w:ascii="Symbol" w:hAnsi="Symbol" w:cs="Times New Roman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15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35" w:hanging="360"/>
      </w:pPr>
      <w:rPr>
        <w:rFonts w:ascii="Wingdings" w:hAnsi="Wingdings"/>
      </w:rPr>
    </w:lvl>
  </w:abstractNum>
  <w:abstractNum w:abstractNumId="9" w15:restartNumberingAfterBreak="0">
    <w:nsid w:val="0000000C"/>
    <w:multiLevelType w:val="singleLevel"/>
    <w:tmpl w:val="0000000C"/>
    <w:name w:val="WW8Num23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10" w15:restartNumberingAfterBreak="0">
    <w:nsid w:val="0000000D"/>
    <w:multiLevelType w:val="multilevel"/>
    <w:tmpl w:val="0000000D"/>
    <w:name w:val="WW8Num13"/>
    <w:lvl w:ilvl="0">
      <w:start w:val="1"/>
      <w:numFmt w:val="bullet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Times New Roman" w:hint="default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Times New Roman" w:hint="default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Times New Roman" w:hint="default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1" w15:restartNumberingAfterBreak="0">
    <w:nsid w:val="0000000E"/>
    <w:multiLevelType w:val="singleLevel"/>
    <w:tmpl w:val="0000000E"/>
    <w:name w:val="WW8Num29"/>
    <w:lvl w:ilvl="0">
      <w:start w:val="1"/>
      <w:numFmt w:val="bullet"/>
      <w:lvlText w:val=""/>
      <w:lvlJc w:val="left"/>
      <w:pPr>
        <w:tabs>
          <w:tab w:val="num" w:pos="709"/>
        </w:tabs>
        <w:ind w:left="360" w:hanging="360"/>
      </w:pPr>
      <w:rPr>
        <w:rFonts w:ascii="Symbol" w:hAnsi="Symbol" w:cs="Symbol" w:hint="default"/>
      </w:rPr>
    </w:lvl>
  </w:abstractNum>
  <w:abstractNum w:abstractNumId="12" w15:restartNumberingAfterBreak="0">
    <w:nsid w:val="0000000F"/>
    <w:multiLevelType w:val="multilevel"/>
    <w:tmpl w:val="0000000F"/>
    <w:name w:val="WW8Num15"/>
    <w:lvl w:ilvl="0">
      <w:start w:val="1"/>
      <w:numFmt w:val="bullet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00000010"/>
    <w:multiLevelType w:val="singleLevel"/>
    <w:tmpl w:val="00000010"/>
    <w:name w:val="WW8Num33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14" w15:restartNumberingAfterBreak="0">
    <w:nsid w:val="00000012"/>
    <w:multiLevelType w:val="multilevel"/>
    <w:tmpl w:val="00000012"/>
    <w:name w:val="WW8Num18"/>
    <w:lvl w:ilvl="0">
      <w:start w:val="1"/>
      <w:numFmt w:val="bullet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/>
        <w:b w:val="0"/>
        <w:bCs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  <w:b w:val="0"/>
        <w:bCs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  <w:b w:val="0"/>
        <w:bCs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5" w15:restartNumberingAfterBreak="0">
    <w:nsid w:val="00000013"/>
    <w:multiLevelType w:val="multilevel"/>
    <w:tmpl w:val="00000013"/>
    <w:name w:val="WW8Num19"/>
    <w:lvl w:ilvl="0">
      <w:start w:val="1"/>
      <w:numFmt w:val="bullet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00000015"/>
    <w:multiLevelType w:val="multilevel"/>
    <w:tmpl w:val="00000015"/>
    <w:name w:val="WW8Num21"/>
    <w:lvl w:ilvl="0">
      <w:start w:val="1"/>
      <w:numFmt w:val="bullet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00000016"/>
    <w:multiLevelType w:val="multilevel"/>
    <w:tmpl w:val="22709378"/>
    <w:name w:val="WW8Num4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Bitstream Vera Sans" w:hAnsi="Times New Roman" w:cs="Times New Roman"/>
        <w:b w:val="0"/>
        <w:sz w:val="24"/>
        <w:szCs w:val="24"/>
      </w:rPr>
    </w:lvl>
    <w:lvl w:ilvl="1">
      <w:start w:val="1"/>
      <w:numFmt w:val="decimal"/>
      <w:lvlText w:val="%2)"/>
      <w:lvlJc w:val="left"/>
      <w:pPr>
        <w:ind w:left="180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ind w:left="2520" w:hanging="180"/>
      </w:pPr>
    </w:lvl>
    <w:lvl w:ilvl="3" w:tentative="1">
      <w:start w:val="1"/>
      <w:numFmt w:val="decimal"/>
      <w:lvlText w:val="%4."/>
      <w:lvlJc w:val="left"/>
      <w:pPr>
        <w:ind w:left="3240" w:hanging="360"/>
      </w:pPr>
    </w:lvl>
    <w:lvl w:ilvl="4" w:tentative="1">
      <w:start w:val="1"/>
      <w:numFmt w:val="lowerLetter"/>
      <w:lvlText w:val="%5."/>
      <w:lvlJc w:val="left"/>
      <w:pPr>
        <w:ind w:left="3960" w:hanging="360"/>
      </w:pPr>
    </w:lvl>
    <w:lvl w:ilvl="5" w:tentative="1">
      <w:start w:val="1"/>
      <w:numFmt w:val="lowerRoman"/>
      <w:lvlText w:val="%6."/>
      <w:lvlJc w:val="right"/>
      <w:pPr>
        <w:ind w:left="4680" w:hanging="180"/>
      </w:pPr>
    </w:lvl>
    <w:lvl w:ilvl="6" w:tentative="1">
      <w:start w:val="1"/>
      <w:numFmt w:val="decimal"/>
      <w:lvlText w:val="%7."/>
      <w:lvlJc w:val="left"/>
      <w:pPr>
        <w:ind w:left="5400" w:hanging="360"/>
      </w:pPr>
    </w:lvl>
    <w:lvl w:ilvl="7" w:tentative="1">
      <w:start w:val="1"/>
      <w:numFmt w:val="lowerLetter"/>
      <w:lvlText w:val="%8."/>
      <w:lvlJc w:val="left"/>
      <w:pPr>
        <w:ind w:left="6120" w:hanging="360"/>
      </w:pPr>
    </w:lvl>
    <w:lvl w:ilvl="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00000017"/>
    <w:multiLevelType w:val="singleLevel"/>
    <w:tmpl w:val="00000017"/>
    <w:name w:val="WW8Num41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19" w15:restartNumberingAfterBreak="0">
    <w:nsid w:val="00000018"/>
    <w:multiLevelType w:val="multilevel"/>
    <w:tmpl w:val="00000018"/>
    <w:name w:val="WW8Num24"/>
    <w:lvl w:ilvl="0">
      <w:start w:val="1"/>
      <w:numFmt w:val="bullet"/>
      <w:lvlText w:val=""/>
      <w:lvlJc w:val="left"/>
      <w:pPr>
        <w:tabs>
          <w:tab w:val="num" w:pos="0"/>
        </w:tabs>
        <w:ind w:left="225" w:hanging="170"/>
      </w:pPr>
      <w:rPr>
        <w:rFonts w:ascii="Symbol" w:hAnsi="Symbol" w:cs="Times New Roman" w:hint="default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95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15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35" w:hanging="360"/>
      </w:pPr>
      <w:rPr>
        <w:rFonts w:ascii="Symbol" w:hAnsi="Symbol" w:cs="Times New Roman" w:hint="default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55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75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95" w:hanging="360"/>
      </w:pPr>
      <w:rPr>
        <w:rFonts w:ascii="Symbol" w:hAnsi="Symbol" w:cs="Times New Roman" w:hint="default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15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35" w:hanging="360"/>
      </w:pPr>
      <w:rPr>
        <w:rFonts w:ascii="Wingdings" w:hAnsi="Wingdings" w:cs="Wingdings"/>
      </w:rPr>
    </w:lvl>
  </w:abstractNum>
  <w:abstractNum w:abstractNumId="20" w15:restartNumberingAfterBreak="0">
    <w:nsid w:val="00000019"/>
    <w:multiLevelType w:val="multilevel"/>
    <w:tmpl w:val="00000019"/>
    <w:name w:val="WW8Num25"/>
    <w:lvl w:ilvl="0">
      <w:start w:val="1"/>
      <w:numFmt w:val="bullet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Times New Roman"/>
        <w:b w:val="0"/>
        <w:sz w:val="2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Times New Roman"/>
        <w:b w:val="0"/>
        <w:sz w:val="24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Times New Roman"/>
        <w:b w:val="0"/>
        <w:sz w:val="24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21" w15:restartNumberingAfterBreak="0">
    <w:nsid w:val="0000001A"/>
    <w:multiLevelType w:val="multilevel"/>
    <w:tmpl w:val="0000001A"/>
    <w:name w:val="WW8Num26"/>
    <w:lvl w:ilvl="0">
      <w:start w:val="1"/>
      <w:numFmt w:val="bullet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22" w15:restartNumberingAfterBreak="0">
    <w:nsid w:val="0000001B"/>
    <w:multiLevelType w:val="multilevel"/>
    <w:tmpl w:val="0000001B"/>
    <w:name w:val="WW8Num27"/>
    <w:lvl w:ilvl="0">
      <w:start w:val="1"/>
      <w:numFmt w:val="bullet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23" w15:restartNumberingAfterBreak="0">
    <w:nsid w:val="0000001C"/>
    <w:multiLevelType w:val="singleLevel"/>
    <w:tmpl w:val="0000001C"/>
    <w:name w:val="WW8Num28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Times New Roman" w:hint="default"/>
        <w:b w:val="0"/>
        <w:bCs/>
        <w:color w:val="000000"/>
        <w:sz w:val="24"/>
        <w:szCs w:val="24"/>
      </w:rPr>
    </w:lvl>
  </w:abstractNum>
  <w:abstractNum w:abstractNumId="24" w15:restartNumberingAfterBreak="0">
    <w:nsid w:val="0000001F"/>
    <w:multiLevelType w:val="singleLevel"/>
    <w:tmpl w:val="0000001F"/>
    <w:name w:val="WW8Num50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25" w15:restartNumberingAfterBreak="0">
    <w:nsid w:val="00000020"/>
    <w:multiLevelType w:val="singleLevel"/>
    <w:tmpl w:val="00000020"/>
    <w:name w:val="WW8Num32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26" w15:restartNumberingAfterBreak="0">
    <w:nsid w:val="00000021"/>
    <w:multiLevelType w:val="multilevel"/>
    <w:tmpl w:val="5BBCD942"/>
    <w:name w:val="WW8Num54"/>
    <w:lvl w:ilvl="0">
      <w:start w:val="2"/>
      <w:numFmt w:val="upperRoman"/>
      <w:lvlText w:val="%1."/>
      <w:lvlJc w:val="left"/>
      <w:pPr>
        <w:tabs>
          <w:tab w:val="num" w:pos="0"/>
        </w:tabs>
        <w:ind w:left="0" w:firstLine="0"/>
      </w:pPr>
      <w:rPr>
        <w:b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)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7" w15:restartNumberingAfterBreak="0">
    <w:nsid w:val="00000022"/>
    <w:multiLevelType w:val="singleLevel"/>
    <w:tmpl w:val="00000022"/>
    <w:name w:val="WW8Num34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Times New Roman" w:hint="default"/>
        <w:sz w:val="18"/>
        <w:szCs w:val="18"/>
      </w:rPr>
    </w:lvl>
  </w:abstractNum>
  <w:abstractNum w:abstractNumId="28" w15:restartNumberingAfterBreak="0">
    <w:nsid w:val="00000024"/>
    <w:multiLevelType w:val="singleLevel"/>
    <w:tmpl w:val="00000024"/>
    <w:name w:val="WW8Num5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29" w15:restartNumberingAfterBreak="0">
    <w:nsid w:val="00000025"/>
    <w:multiLevelType w:val="singleLevel"/>
    <w:tmpl w:val="00000025"/>
    <w:name w:val="WW8Num37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  <w:sz w:val="18"/>
        <w:szCs w:val="18"/>
      </w:rPr>
    </w:lvl>
  </w:abstractNum>
  <w:abstractNum w:abstractNumId="30" w15:restartNumberingAfterBreak="0">
    <w:nsid w:val="00000026"/>
    <w:multiLevelType w:val="singleLevel"/>
    <w:tmpl w:val="00000026"/>
    <w:name w:val="WW8Num38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31" w15:restartNumberingAfterBreak="0">
    <w:nsid w:val="0000002A"/>
    <w:multiLevelType w:val="singleLevel"/>
    <w:tmpl w:val="0000002A"/>
    <w:name w:val="WW8Num64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32" w15:restartNumberingAfterBreak="0">
    <w:nsid w:val="0000002B"/>
    <w:multiLevelType w:val="singleLevel"/>
    <w:tmpl w:val="0000002B"/>
    <w:name w:val="WW8Num43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Times New Roman" w:hint="default"/>
        <w:sz w:val="18"/>
        <w:szCs w:val="18"/>
      </w:rPr>
    </w:lvl>
  </w:abstractNum>
  <w:abstractNum w:abstractNumId="33" w15:restartNumberingAfterBreak="0">
    <w:nsid w:val="0000002C"/>
    <w:multiLevelType w:val="multilevel"/>
    <w:tmpl w:val="0000002C"/>
    <w:name w:val="WW8Num66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ascii="Times New Roman" w:eastAsia="Times New Roman" w:hAnsi="Times New Roman" w:cs="Times New Roman" w:hint="default"/>
        <w:b w:val="0"/>
        <w:bCs/>
        <w:i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4" w15:restartNumberingAfterBreak="0">
    <w:nsid w:val="0000002D"/>
    <w:multiLevelType w:val="singleLevel"/>
    <w:tmpl w:val="0000002D"/>
    <w:name w:val="WW8Num6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35" w15:restartNumberingAfterBreak="0">
    <w:nsid w:val="019855E3"/>
    <w:multiLevelType w:val="multilevel"/>
    <w:tmpl w:val="7136A3B4"/>
    <w:styleLink w:val="WW8Num32"/>
    <w:lvl w:ilvl="0">
      <w:numFmt w:val="bullet"/>
      <w:lvlText w:val=""/>
      <w:lvlJc w:val="left"/>
      <w:pPr>
        <w:ind w:left="170" w:hanging="17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6" w15:restartNumberingAfterBreak="0">
    <w:nsid w:val="01D04760"/>
    <w:multiLevelType w:val="multilevel"/>
    <w:tmpl w:val="C01EB50C"/>
    <w:styleLink w:val="WW8Num21"/>
    <w:lvl w:ilvl="0">
      <w:numFmt w:val="bullet"/>
      <w:lvlText w:val=""/>
      <w:lvlJc w:val="left"/>
      <w:pPr>
        <w:ind w:left="170" w:hanging="17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7" w15:restartNumberingAfterBreak="0">
    <w:nsid w:val="026F06E5"/>
    <w:multiLevelType w:val="multilevel"/>
    <w:tmpl w:val="7CFA171A"/>
    <w:styleLink w:val="WW8Num31"/>
    <w:lvl w:ilvl="0">
      <w:numFmt w:val="bullet"/>
      <w:lvlText w:val=""/>
      <w:lvlJc w:val="left"/>
      <w:pPr>
        <w:ind w:left="170" w:hanging="17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8" w15:restartNumberingAfterBreak="0">
    <w:nsid w:val="0830598D"/>
    <w:multiLevelType w:val="multilevel"/>
    <w:tmpl w:val="991A0332"/>
    <w:styleLink w:val="WW8Num22"/>
    <w:lvl w:ilvl="0">
      <w:numFmt w:val="bullet"/>
      <w:lvlText w:val=""/>
      <w:lvlJc w:val="left"/>
      <w:pPr>
        <w:ind w:left="170" w:hanging="170"/>
      </w:pPr>
      <w:rPr>
        <w:rFonts w:ascii="Symbol" w:eastAsia="Bitstream Vera Sans" w:hAnsi="Symbol" w:cs="Times New Roman"/>
        <w:b w:val="0"/>
        <w:sz w:val="24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9" w15:restartNumberingAfterBreak="0">
    <w:nsid w:val="0DDC6664"/>
    <w:multiLevelType w:val="multilevel"/>
    <w:tmpl w:val="C59446D8"/>
    <w:styleLink w:val="WW8Num42"/>
    <w:lvl w:ilvl="0">
      <w:numFmt w:val="bullet"/>
      <w:lvlText w:val=""/>
      <w:lvlJc w:val="left"/>
      <w:pPr>
        <w:ind w:left="170" w:hanging="17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0" w15:restartNumberingAfterBreak="0">
    <w:nsid w:val="11CB57F5"/>
    <w:multiLevelType w:val="multilevel"/>
    <w:tmpl w:val="3B545952"/>
    <w:styleLink w:val="WW8Num36"/>
    <w:lvl w:ilvl="0">
      <w:numFmt w:val="bullet"/>
      <w:lvlText w:val=""/>
      <w:lvlJc w:val="left"/>
      <w:pPr>
        <w:ind w:left="170" w:hanging="170"/>
      </w:pPr>
      <w:rPr>
        <w:rFonts w:ascii="Symbol" w:hAnsi="Symbol"/>
        <w:b w:val="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1" w15:restartNumberingAfterBreak="0">
    <w:nsid w:val="13CD4993"/>
    <w:multiLevelType w:val="multilevel"/>
    <w:tmpl w:val="98242FA6"/>
    <w:styleLink w:val="WW8Num41"/>
    <w:lvl w:ilvl="0">
      <w:numFmt w:val="bullet"/>
      <w:lvlText w:val=""/>
      <w:lvlJc w:val="left"/>
      <w:pPr>
        <w:ind w:left="170" w:hanging="17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2" w15:restartNumberingAfterBreak="0">
    <w:nsid w:val="163B0B04"/>
    <w:multiLevelType w:val="multilevel"/>
    <w:tmpl w:val="975402F6"/>
    <w:styleLink w:val="WW8Num18"/>
    <w:lvl w:ilvl="0">
      <w:numFmt w:val="bullet"/>
      <w:lvlText w:val=""/>
      <w:lvlJc w:val="left"/>
      <w:pPr>
        <w:ind w:left="170" w:hanging="170"/>
      </w:pPr>
      <w:rPr>
        <w:rFonts w:ascii="Symbol" w:hAnsi="Symbol"/>
        <w:b w:val="0"/>
        <w:bCs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3" w15:restartNumberingAfterBreak="0">
    <w:nsid w:val="16C95FD6"/>
    <w:multiLevelType w:val="multilevel"/>
    <w:tmpl w:val="DC7C1A90"/>
    <w:styleLink w:val="WW8Num89"/>
    <w:lvl w:ilvl="0">
      <w:numFmt w:val="bullet"/>
      <w:lvlText w:val=""/>
      <w:lvlJc w:val="left"/>
      <w:pPr>
        <w:ind w:left="170" w:hanging="170"/>
      </w:pPr>
      <w:rPr>
        <w:rFonts w:ascii="Symbol" w:hAnsi="Symbol" w:cs="Symbol"/>
        <w:sz w:val="18"/>
        <w:szCs w:val="18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4" w15:restartNumberingAfterBreak="0">
    <w:nsid w:val="17955568"/>
    <w:multiLevelType w:val="multilevel"/>
    <w:tmpl w:val="87F42F6E"/>
    <w:styleLink w:val="WW8Num4"/>
    <w:lvl w:ilvl="0">
      <w:numFmt w:val="bullet"/>
      <w:lvlText w:val=""/>
      <w:lvlJc w:val="left"/>
      <w:pPr>
        <w:ind w:left="170" w:hanging="170"/>
      </w:pPr>
      <w:rPr>
        <w:rFonts w:ascii="Symbol" w:hAnsi="Symbol" w:cs="Times New Roman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5" w15:restartNumberingAfterBreak="0">
    <w:nsid w:val="18EC59C8"/>
    <w:multiLevelType w:val="multilevel"/>
    <w:tmpl w:val="39061B06"/>
    <w:styleLink w:val="WW8Num35"/>
    <w:lvl w:ilvl="0">
      <w:numFmt w:val="bullet"/>
      <w:lvlText w:val=""/>
      <w:lvlJc w:val="left"/>
      <w:pPr>
        <w:ind w:left="170" w:hanging="170"/>
      </w:pPr>
      <w:rPr>
        <w:rFonts w:ascii="Symbol" w:hAnsi="Symbol" w:cs="Symbol"/>
        <w:sz w:val="18"/>
        <w:szCs w:val="18"/>
        <w:lang w:eastAsia="pl-P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6" w15:restartNumberingAfterBreak="0">
    <w:nsid w:val="1CD95581"/>
    <w:multiLevelType w:val="multilevel"/>
    <w:tmpl w:val="20D83E7A"/>
    <w:styleLink w:val="WW8Num7"/>
    <w:lvl w:ilvl="0">
      <w:numFmt w:val="bullet"/>
      <w:lvlText w:val=""/>
      <w:lvlJc w:val="left"/>
      <w:pPr>
        <w:ind w:left="170" w:hanging="170"/>
      </w:pPr>
      <w:rPr>
        <w:rFonts w:ascii="Symbol" w:hAnsi="Symbol" w:cs="Times New Roman"/>
        <w:color w:val="000000"/>
        <w:sz w:val="24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7" w15:restartNumberingAfterBreak="0">
    <w:nsid w:val="1D5D2122"/>
    <w:multiLevelType w:val="multilevel"/>
    <w:tmpl w:val="8BACAA6A"/>
    <w:styleLink w:val="WW8Num5"/>
    <w:lvl w:ilvl="0">
      <w:numFmt w:val="bullet"/>
      <w:lvlText w:val=""/>
      <w:lvlJc w:val="left"/>
      <w:pPr>
        <w:ind w:left="170" w:hanging="17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8" w15:restartNumberingAfterBreak="0">
    <w:nsid w:val="1F356075"/>
    <w:multiLevelType w:val="multilevel"/>
    <w:tmpl w:val="5AE6C01E"/>
    <w:styleLink w:val="WW8Num8"/>
    <w:lvl w:ilvl="0">
      <w:numFmt w:val="bullet"/>
      <w:lvlText w:val=""/>
      <w:lvlJc w:val="left"/>
      <w:pPr>
        <w:ind w:left="170" w:hanging="170"/>
      </w:pPr>
      <w:rPr>
        <w:rFonts w:ascii="Symbol" w:hAnsi="Symbol" w:cs="Times New Roman"/>
        <w:b w:val="0"/>
        <w:sz w:val="24"/>
        <w:szCs w:val="18"/>
        <w:lang w:eastAsia="pl-P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9" w15:restartNumberingAfterBreak="0">
    <w:nsid w:val="214E5B65"/>
    <w:multiLevelType w:val="multilevel"/>
    <w:tmpl w:val="1B669AA6"/>
    <w:styleLink w:val="WW8Num38"/>
    <w:lvl w:ilvl="0">
      <w:numFmt w:val="bullet"/>
      <w:lvlText w:val=""/>
      <w:lvlJc w:val="left"/>
      <w:pPr>
        <w:ind w:left="170" w:hanging="17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0" w15:restartNumberingAfterBreak="0">
    <w:nsid w:val="24806C5E"/>
    <w:multiLevelType w:val="multilevel"/>
    <w:tmpl w:val="226C0F4E"/>
    <w:styleLink w:val="WW8Num24"/>
    <w:lvl w:ilvl="0">
      <w:numFmt w:val="bullet"/>
      <w:lvlText w:val=""/>
      <w:lvlJc w:val="left"/>
      <w:pPr>
        <w:ind w:left="170" w:hanging="170"/>
      </w:pPr>
      <w:rPr>
        <w:rFonts w:ascii="Symbol" w:hAnsi="Symbol" w:cs="Times New Roman"/>
        <w:sz w:val="24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1" w15:restartNumberingAfterBreak="0">
    <w:nsid w:val="24B97FE9"/>
    <w:multiLevelType w:val="multilevel"/>
    <w:tmpl w:val="B16CF95C"/>
    <w:styleLink w:val="WW8Num37"/>
    <w:lvl w:ilvl="0">
      <w:numFmt w:val="bullet"/>
      <w:lvlText w:val=""/>
      <w:lvlJc w:val="left"/>
      <w:pPr>
        <w:ind w:left="170" w:hanging="170"/>
      </w:pPr>
      <w:rPr>
        <w:rFonts w:ascii="Symbol" w:hAnsi="Symbol" w:cs="Symbol"/>
        <w:sz w:val="18"/>
        <w:szCs w:val="18"/>
        <w:lang w:eastAsia="pl-P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2" w15:restartNumberingAfterBreak="0">
    <w:nsid w:val="2D1D5CCC"/>
    <w:multiLevelType w:val="multilevel"/>
    <w:tmpl w:val="7606570C"/>
    <w:styleLink w:val="WW8Num9"/>
    <w:lvl w:ilvl="0">
      <w:numFmt w:val="bullet"/>
      <w:lvlText w:val=""/>
      <w:lvlJc w:val="left"/>
      <w:pPr>
        <w:ind w:left="170" w:hanging="170"/>
      </w:pPr>
      <w:rPr>
        <w:rFonts w:ascii="Symbol" w:eastAsia="DejaVu Sans" w:hAnsi="Symbol" w:cs="Times New Roman"/>
        <w:b w:val="0"/>
        <w:bCs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3" w15:restartNumberingAfterBreak="0">
    <w:nsid w:val="2DDC7E60"/>
    <w:multiLevelType w:val="multilevel"/>
    <w:tmpl w:val="F5487CF0"/>
    <w:styleLink w:val="WW8Num17"/>
    <w:lvl w:ilvl="0">
      <w:numFmt w:val="bullet"/>
      <w:lvlText w:val=""/>
      <w:lvlJc w:val="left"/>
      <w:pPr>
        <w:ind w:left="170" w:hanging="17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4" w15:restartNumberingAfterBreak="0">
    <w:nsid w:val="2E31427F"/>
    <w:multiLevelType w:val="multilevel"/>
    <w:tmpl w:val="96E67828"/>
    <w:styleLink w:val="WW8Num47"/>
    <w:lvl w:ilvl="0">
      <w:numFmt w:val="bullet"/>
      <w:lvlText w:val=""/>
      <w:lvlJc w:val="left"/>
      <w:pPr>
        <w:ind w:left="170" w:hanging="170"/>
      </w:pPr>
      <w:rPr>
        <w:rFonts w:ascii="Symbol" w:eastAsia="Times New Roman" w:hAnsi="Symbol" w:cs="Times New Roman"/>
        <w:b w:val="0"/>
        <w:bCs/>
        <w:sz w:val="24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5" w15:restartNumberingAfterBreak="0">
    <w:nsid w:val="2E385151"/>
    <w:multiLevelType w:val="multilevel"/>
    <w:tmpl w:val="8A44EC10"/>
    <w:styleLink w:val="WW8Num25"/>
    <w:lvl w:ilvl="0">
      <w:numFmt w:val="bullet"/>
      <w:lvlText w:val=""/>
      <w:lvlJc w:val="left"/>
      <w:pPr>
        <w:ind w:left="170" w:hanging="170"/>
      </w:pPr>
      <w:rPr>
        <w:rFonts w:ascii="Symbol" w:eastAsia="DejaVu Sans" w:hAnsi="Symbol" w:cs="Times New Roman"/>
        <w:b w:val="0"/>
        <w:sz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6" w15:restartNumberingAfterBreak="0">
    <w:nsid w:val="31E96CC4"/>
    <w:multiLevelType w:val="multilevel"/>
    <w:tmpl w:val="B548126C"/>
    <w:styleLink w:val="WW8Num74"/>
    <w:lvl w:ilvl="0">
      <w:numFmt w:val="bullet"/>
      <w:lvlText w:val=""/>
      <w:lvlJc w:val="left"/>
      <w:pPr>
        <w:ind w:left="170" w:hanging="170"/>
      </w:pPr>
      <w:rPr>
        <w:rFonts w:ascii="Symbol" w:hAnsi="Symbol" w:cs="Symbol"/>
        <w:sz w:val="18"/>
        <w:szCs w:val="18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7" w15:restartNumberingAfterBreak="0">
    <w:nsid w:val="33446CE4"/>
    <w:multiLevelType w:val="multilevel"/>
    <w:tmpl w:val="80629974"/>
    <w:styleLink w:val="WW8Num39"/>
    <w:lvl w:ilvl="0">
      <w:numFmt w:val="bullet"/>
      <w:lvlText w:val=""/>
      <w:lvlJc w:val="left"/>
      <w:pPr>
        <w:ind w:left="170" w:hanging="170"/>
      </w:pPr>
      <w:rPr>
        <w:rFonts w:ascii="Symbol" w:eastAsia="DejaVu Sans" w:hAnsi="Symbol" w:cs="Symbol"/>
        <w:kern w:val="3"/>
        <w:sz w:val="18"/>
        <w:szCs w:val="18"/>
        <w:lang w:bidi="hi-IN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8" w15:restartNumberingAfterBreak="0">
    <w:nsid w:val="341C632B"/>
    <w:multiLevelType w:val="multilevel"/>
    <w:tmpl w:val="83CE0AD4"/>
    <w:styleLink w:val="WW8Num19"/>
    <w:lvl w:ilvl="0">
      <w:numFmt w:val="bullet"/>
      <w:lvlText w:val=""/>
      <w:lvlJc w:val="left"/>
      <w:pPr>
        <w:ind w:left="170" w:hanging="17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9" w15:restartNumberingAfterBreak="0">
    <w:nsid w:val="381E2064"/>
    <w:multiLevelType w:val="multilevel"/>
    <w:tmpl w:val="A54CFFE4"/>
    <w:styleLink w:val="WW8Num3"/>
    <w:lvl w:ilvl="0">
      <w:numFmt w:val="bullet"/>
      <w:lvlText w:val=""/>
      <w:lvlJc w:val="left"/>
      <w:pPr>
        <w:ind w:left="170" w:hanging="170"/>
      </w:pPr>
      <w:rPr>
        <w:rFonts w:ascii="Symbol" w:eastAsia="Times New Roman" w:hAnsi="Symbol" w:cs="Times New Roman"/>
        <w:b w:val="0"/>
        <w:bCs/>
        <w:sz w:val="24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0" w15:restartNumberingAfterBreak="0">
    <w:nsid w:val="38211526"/>
    <w:multiLevelType w:val="multilevel"/>
    <w:tmpl w:val="13F01D16"/>
    <w:styleLink w:val="WW8Num34"/>
    <w:lvl w:ilvl="0">
      <w:numFmt w:val="bullet"/>
      <w:lvlText w:val=""/>
      <w:lvlJc w:val="left"/>
      <w:pPr>
        <w:ind w:left="170" w:hanging="170"/>
      </w:pPr>
      <w:rPr>
        <w:rFonts w:ascii="Symbol" w:hAnsi="Symbol" w:cs="Times New Roman"/>
        <w:sz w:val="18"/>
        <w:szCs w:val="18"/>
        <w:lang w:eastAsia="pl-P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1" w15:restartNumberingAfterBreak="0">
    <w:nsid w:val="39EC5FE3"/>
    <w:multiLevelType w:val="multilevel"/>
    <w:tmpl w:val="98DE1192"/>
    <w:styleLink w:val="WW8Num40"/>
    <w:lvl w:ilvl="0">
      <w:numFmt w:val="bullet"/>
      <w:lvlText w:val=""/>
      <w:lvlJc w:val="left"/>
      <w:pPr>
        <w:ind w:left="170" w:hanging="170"/>
      </w:pPr>
      <w:rPr>
        <w:rFonts w:ascii="Symbol" w:eastAsia="Bitstream Vera Sans" w:hAnsi="Symbol" w:cs="Times New Roman"/>
        <w:sz w:val="24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2" w15:restartNumberingAfterBreak="0">
    <w:nsid w:val="3F915111"/>
    <w:multiLevelType w:val="multilevel"/>
    <w:tmpl w:val="752EDBDE"/>
    <w:styleLink w:val="WW8Num10"/>
    <w:lvl w:ilvl="0">
      <w:numFmt w:val="bullet"/>
      <w:lvlText w:val=""/>
      <w:lvlJc w:val="left"/>
      <w:pPr>
        <w:ind w:left="170" w:hanging="170"/>
      </w:pPr>
      <w:rPr>
        <w:rFonts w:ascii="Symbol" w:hAnsi="Symbol" w:cs="Times New Roman"/>
        <w:color w:val="000000"/>
        <w:sz w:val="24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3" w15:restartNumberingAfterBreak="0">
    <w:nsid w:val="44220AB7"/>
    <w:multiLevelType w:val="multilevel"/>
    <w:tmpl w:val="6F2ED5F6"/>
    <w:styleLink w:val="WW8Num20"/>
    <w:lvl w:ilvl="0">
      <w:numFmt w:val="bullet"/>
      <w:lvlText w:val=""/>
      <w:lvlJc w:val="left"/>
      <w:pPr>
        <w:ind w:left="170" w:hanging="170"/>
      </w:pPr>
      <w:rPr>
        <w:rFonts w:ascii="Symbol" w:hAnsi="Symbol" w:cs="Symbol"/>
        <w:sz w:val="18"/>
        <w:szCs w:val="18"/>
        <w:lang w:eastAsia="pl-P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4" w15:restartNumberingAfterBreak="0">
    <w:nsid w:val="48371F0C"/>
    <w:multiLevelType w:val="multilevel"/>
    <w:tmpl w:val="AF26C08C"/>
    <w:styleLink w:val="WW8Num13"/>
    <w:lvl w:ilvl="0">
      <w:numFmt w:val="bullet"/>
      <w:lvlText w:val=""/>
      <w:lvlJc w:val="left"/>
      <w:pPr>
        <w:ind w:left="170" w:hanging="170"/>
      </w:pPr>
      <w:rPr>
        <w:rFonts w:ascii="Symbol" w:hAnsi="Symbol"/>
        <w:sz w:val="24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5" w15:restartNumberingAfterBreak="0">
    <w:nsid w:val="484368DA"/>
    <w:multiLevelType w:val="multilevel"/>
    <w:tmpl w:val="699CEC2C"/>
    <w:styleLink w:val="WW8Num6"/>
    <w:lvl w:ilvl="0">
      <w:numFmt w:val="bullet"/>
      <w:lvlText w:val=""/>
      <w:lvlJc w:val="left"/>
      <w:pPr>
        <w:ind w:left="170" w:hanging="170"/>
      </w:pPr>
      <w:rPr>
        <w:rFonts w:ascii="Symbol" w:hAnsi="Symbol" w:cs="Times New Roman"/>
        <w:b w:val="0"/>
        <w:bCs/>
        <w:color w:val="000000"/>
        <w:sz w:val="24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6" w15:restartNumberingAfterBreak="0">
    <w:nsid w:val="4BB10843"/>
    <w:multiLevelType w:val="multilevel"/>
    <w:tmpl w:val="53740990"/>
    <w:styleLink w:val="WW8Num27"/>
    <w:lvl w:ilvl="0">
      <w:numFmt w:val="bullet"/>
      <w:lvlText w:val=""/>
      <w:lvlJc w:val="left"/>
      <w:pPr>
        <w:ind w:left="170" w:hanging="17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7" w15:restartNumberingAfterBreak="0">
    <w:nsid w:val="4C563930"/>
    <w:multiLevelType w:val="multilevel"/>
    <w:tmpl w:val="3D6A86C0"/>
    <w:styleLink w:val="WW8Num29"/>
    <w:lvl w:ilvl="0">
      <w:numFmt w:val="bullet"/>
      <w:lvlText w:val=""/>
      <w:lvlJc w:val="left"/>
      <w:pPr>
        <w:ind w:left="170" w:hanging="17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8" w15:restartNumberingAfterBreak="0">
    <w:nsid w:val="51637E6F"/>
    <w:multiLevelType w:val="multilevel"/>
    <w:tmpl w:val="8C30A942"/>
    <w:styleLink w:val="WW8Num28"/>
    <w:lvl w:ilvl="0">
      <w:numFmt w:val="bullet"/>
      <w:lvlText w:val=""/>
      <w:lvlJc w:val="left"/>
      <w:pPr>
        <w:ind w:left="170" w:hanging="170"/>
      </w:pPr>
      <w:rPr>
        <w:rFonts w:ascii="Symbol" w:hAnsi="Symbol" w:cs="Times New Roman"/>
        <w:b w:val="0"/>
        <w:bCs/>
        <w:color w:val="000000"/>
        <w:sz w:val="24"/>
        <w:szCs w:val="24"/>
        <w:lang w:eastAsia="pl-P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9" w15:restartNumberingAfterBreak="0">
    <w:nsid w:val="53761E71"/>
    <w:multiLevelType w:val="multilevel"/>
    <w:tmpl w:val="F5CC5940"/>
    <w:styleLink w:val="WW8Num23"/>
    <w:lvl w:ilvl="0">
      <w:numFmt w:val="bullet"/>
      <w:lvlText w:val=""/>
      <w:lvlJc w:val="left"/>
      <w:pPr>
        <w:ind w:left="170" w:hanging="17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0" w15:restartNumberingAfterBreak="0">
    <w:nsid w:val="5B771CF2"/>
    <w:multiLevelType w:val="multilevel"/>
    <w:tmpl w:val="2A7678DC"/>
    <w:styleLink w:val="WW8Num44"/>
    <w:lvl w:ilvl="0">
      <w:numFmt w:val="bullet"/>
      <w:lvlText w:val=""/>
      <w:lvlJc w:val="left"/>
      <w:pPr>
        <w:ind w:left="170" w:hanging="17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1" w15:restartNumberingAfterBreak="0">
    <w:nsid w:val="5BAF0DD1"/>
    <w:multiLevelType w:val="multilevel"/>
    <w:tmpl w:val="61B23E52"/>
    <w:styleLink w:val="WW8Num15"/>
    <w:lvl w:ilvl="0">
      <w:numFmt w:val="bullet"/>
      <w:lvlText w:val=""/>
      <w:lvlJc w:val="left"/>
      <w:pPr>
        <w:ind w:left="170" w:hanging="17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2" w15:restartNumberingAfterBreak="0">
    <w:nsid w:val="60253C4A"/>
    <w:multiLevelType w:val="multilevel"/>
    <w:tmpl w:val="664C02B4"/>
    <w:styleLink w:val="WW8Num26"/>
    <w:lvl w:ilvl="0">
      <w:numFmt w:val="bullet"/>
      <w:lvlText w:val=""/>
      <w:lvlJc w:val="left"/>
      <w:pPr>
        <w:ind w:left="170" w:hanging="17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3" w15:restartNumberingAfterBreak="0">
    <w:nsid w:val="6793523C"/>
    <w:multiLevelType w:val="multilevel"/>
    <w:tmpl w:val="060C5DB2"/>
    <w:styleLink w:val="WW8Num46"/>
    <w:lvl w:ilvl="0">
      <w:numFmt w:val="bullet"/>
      <w:lvlText w:val=""/>
      <w:lvlJc w:val="left"/>
      <w:pPr>
        <w:ind w:left="170" w:hanging="17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4" w15:restartNumberingAfterBreak="0">
    <w:nsid w:val="67C37DB7"/>
    <w:multiLevelType w:val="multilevel"/>
    <w:tmpl w:val="586C967E"/>
    <w:styleLink w:val="WW8Num14"/>
    <w:lvl w:ilvl="0">
      <w:numFmt w:val="bullet"/>
      <w:lvlText w:val=""/>
      <w:lvlJc w:val="left"/>
      <w:pPr>
        <w:ind w:left="170" w:hanging="17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5" w15:restartNumberingAfterBreak="0">
    <w:nsid w:val="683B6C2F"/>
    <w:multiLevelType w:val="multilevel"/>
    <w:tmpl w:val="484E25BE"/>
    <w:styleLink w:val="WW8Num11"/>
    <w:lvl w:ilvl="0">
      <w:numFmt w:val="bullet"/>
      <w:lvlText w:val=""/>
      <w:lvlJc w:val="left"/>
      <w:pPr>
        <w:ind w:left="170" w:hanging="17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6" w15:restartNumberingAfterBreak="0">
    <w:nsid w:val="795D48BC"/>
    <w:multiLevelType w:val="multilevel"/>
    <w:tmpl w:val="4F4457A6"/>
    <w:styleLink w:val="WW8Num45"/>
    <w:lvl w:ilvl="0">
      <w:numFmt w:val="bullet"/>
      <w:lvlText w:val=""/>
      <w:lvlJc w:val="left"/>
      <w:pPr>
        <w:ind w:left="170" w:hanging="17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7" w15:restartNumberingAfterBreak="0">
    <w:nsid w:val="795E5454"/>
    <w:multiLevelType w:val="multilevel"/>
    <w:tmpl w:val="B09025A6"/>
    <w:styleLink w:val="WW8Num48"/>
    <w:lvl w:ilvl="0">
      <w:numFmt w:val="bullet"/>
      <w:lvlText w:val=""/>
      <w:lvlJc w:val="left"/>
      <w:pPr>
        <w:ind w:left="170" w:hanging="17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8" w15:restartNumberingAfterBreak="0">
    <w:nsid w:val="79B84F68"/>
    <w:multiLevelType w:val="multilevel"/>
    <w:tmpl w:val="1384F3A4"/>
    <w:styleLink w:val="WW8Num2"/>
    <w:lvl w:ilvl="0">
      <w:numFmt w:val="bullet"/>
      <w:lvlText w:val=""/>
      <w:lvlJc w:val="left"/>
      <w:pPr>
        <w:ind w:left="170" w:hanging="170"/>
      </w:pPr>
      <w:rPr>
        <w:rFonts w:ascii="Symbol" w:hAnsi="Symbol" w:cs="Times New Roman"/>
        <w:b w:val="0"/>
        <w:sz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9" w15:restartNumberingAfterBreak="0">
    <w:nsid w:val="7C8E28DF"/>
    <w:multiLevelType w:val="multilevel"/>
    <w:tmpl w:val="6324E8AA"/>
    <w:styleLink w:val="WW8Num30"/>
    <w:lvl w:ilvl="0">
      <w:numFmt w:val="bullet"/>
      <w:lvlText w:val=""/>
      <w:lvlJc w:val="left"/>
      <w:pPr>
        <w:ind w:left="170" w:hanging="170"/>
      </w:pPr>
      <w:rPr>
        <w:rFonts w:ascii="Symbol" w:hAnsi="Symbol"/>
        <w:i w:val="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0" w15:restartNumberingAfterBreak="0">
    <w:nsid w:val="7E1B1629"/>
    <w:multiLevelType w:val="multilevel"/>
    <w:tmpl w:val="C0A635C6"/>
    <w:styleLink w:val="WW8Num12"/>
    <w:lvl w:ilvl="0">
      <w:numFmt w:val="bullet"/>
      <w:lvlText w:val=""/>
      <w:lvlJc w:val="left"/>
      <w:pPr>
        <w:ind w:left="170" w:hanging="17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>
    <w:abstractNumId w:val="39"/>
  </w:num>
  <w:num w:numId="2">
    <w:abstractNumId w:val="48"/>
  </w:num>
  <w:num w:numId="3">
    <w:abstractNumId w:val="77"/>
  </w:num>
  <w:num w:numId="4">
    <w:abstractNumId w:val="62"/>
  </w:num>
  <w:num w:numId="5">
    <w:abstractNumId w:val="36"/>
  </w:num>
  <w:num w:numId="6">
    <w:abstractNumId w:val="53"/>
  </w:num>
  <w:num w:numId="7">
    <w:abstractNumId w:val="80"/>
  </w:num>
  <w:num w:numId="8">
    <w:abstractNumId w:val="61"/>
  </w:num>
  <w:num w:numId="9">
    <w:abstractNumId w:val="44"/>
  </w:num>
  <w:num w:numId="10">
    <w:abstractNumId w:val="54"/>
  </w:num>
  <w:num w:numId="11">
    <w:abstractNumId w:val="64"/>
  </w:num>
  <w:num w:numId="12">
    <w:abstractNumId w:val="70"/>
  </w:num>
  <w:num w:numId="13">
    <w:abstractNumId w:val="63"/>
  </w:num>
  <w:num w:numId="14">
    <w:abstractNumId w:val="40"/>
  </w:num>
  <w:num w:numId="15">
    <w:abstractNumId w:val="71"/>
  </w:num>
  <w:num w:numId="16">
    <w:abstractNumId w:val="74"/>
  </w:num>
  <w:num w:numId="17">
    <w:abstractNumId w:val="38"/>
  </w:num>
  <w:num w:numId="18">
    <w:abstractNumId w:val="35"/>
  </w:num>
  <w:num w:numId="19">
    <w:abstractNumId w:val="69"/>
  </w:num>
  <w:num w:numId="20">
    <w:abstractNumId w:val="66"/>
  </w:num>
  <w:num w:numId="21">
    <w:abstractNumId w:val="72"/>
  </w:num>
  <w:num w:numId="22">
    <w:abstractNumId w:val="60"/>
  </w:num>
  <w:num w:numId="23">
    <w:abstractNumId w:val="51"/>
  </w:num>
  <w:num w:numId="24">
    <w:abstractNumId w:val="37"/>
  </w:num>
  <w:num w:numId="25">
    <w:abstractNumId w:val="78"/>
  </w:num>
  <w:num w:numId="26">
    <w:abstractNumId w:val="46"/>
  </w:num>
  <w:num w:numId="27">
    <w:abstractNumId w:val="50"/>
  </w:num>
  <w:num w:numId="28">
    <w:abstractNumId w:val="58"/>
  </w:num>
  <w:num w:numId="29">
    <w:abstractNumId w:val="49"/>
  </w:num>
  <w:num w:numId="30">
    <w:abstractNumId w:val="47"/>
  </w:num>
  <w:num w:numId="31">
    <w:abstractNumId w:val="41"/>
  </w:num>
  <w:num w:numId="32">
    <w:abstractNumId w:val="73"/>
  </w:num>
  <w:num w:numId="33">
    <w:abstractNumId w:val="42"/>
  </w:num>
  <w:num w:numId="34">
    <w:abstractNumId w:val="55"/>
  </w:num>
  <w:num w:numId="35">
    <w:abstractNumId w:val="67"/>
  </w:num>
  <w:num w:numId="36">
    <w:abstractNumId w:val="45"/>
  </w:num>
  <w:num w:numId="37">
    <w:abstractNumId w:val="76"/>
  </w:num>
  <w:num w:numId="38">
    <w:abstractNumId w:val="65"/>
  </w:num>
  <w:num w:numId="39">
    <w:abstractNumId w:val="52"/>
  </w:num>
  <w:num w:numId="40">
    <w:abstractNumId w:val="79"/>
  </w:num>
  <w:num w:numId="41">
    <w:abstractNumId w:val="75"/>
  </w:num>
  <w:num w:numId="42">
    <w:abstractNumId w:val="59"/>
  </w:num>
  <w:num w:numId="43">
    <w:abstractNumId w:val="68"/>
  </w:num>
  <w:num w:numId="44">
    <w:abstractNumId w:val="43"/>
  </w:num>
  <w:num w:numId="45">
    <w:abstractNumId w:val="56"/>
  </w:num>
  <w:num w:numId="46">
    <w:abstractNumId w:val="57"/>
  </w:num>
  <w:numIdMacAtCleanup w:val="4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466D"/>
    <w:rsid w:val="0016076E"/>
    <w:rsid w:val="002A1883"/>
    <w:rsid w:val="003D2A60"/>
    <w:rsid w:val="00744AE5"/>
    <w:rsid w:val="008134FE"/>
    <w:rsid w:val="0098466D"/>
    <w:rsid w:val="00D06B9A"/>
    <w:rsid w:val="00D87BA9"/>
    <w:rsid w:val="00EA7B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2866C4"/>
  <w15:chartTrackingRefBased/>
  <w15:docId w15:val="{4004D09A-8ECA-487A-8D07-D87BE83573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466D"/>
    <w:rPr>
      <w:rFonts w:ascii="Times New Roman" w:hAnsi="Times New Roman"/>
      <w:kern w:val="2"/>
      <w:sz w:val="24"/>
      <w14:ligatures w14:val="standardContextua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134F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134F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134FE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134F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134FE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134F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134F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134F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134F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98466D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Arial"/>
      <w:kern w:val="3"/>
      <w:sz w:val="24"/>
      <w:szCs w:val="24"/>
      <w:lang w:eastAsia="zh-CN" w:bidi="hi-IN"/>
    </w:rPr>
  </w:style>
  <w:style w:type="character" w:customStyle="1" w:styleId="StrongEmphasis">
    <w:name w:val="Strong Emphasis"/>
    <w:rsid w:val="0098466D"/>
    <w:rPr>
      <w:b/>
      <w:bCs/>
    </w:rPr>
  </w:style>
  <w:style w:type="character" w:customStyle="1" w:styleId="Nagwek1Znak">
    <w:name w:val="Nagłówek 1 Znak"/>
    <w:basedOn w:val="Domylnaczcionkaakapitu"/>
    <w:link w:val="Nagwek1"/>
    <w:uiPriority w:val="9"/>
    <w:rsid w:val="008134FE"/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14:ligatures w14:val="standardContextua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134FE"/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14:ligatures w14:val="standardContextua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134FE"/>
    <w:rPr>
      <w:rFonts w:ascii="Times New Roman" w:eastAsiaTheme="majorEastAsia" w:hAnsi="Times New Roman" w:cstheme="majorBidi"/>
      <w:color w:val="2F5496" w:themeColor="accent1" w:themeShade="BF"/>
      <w:kern w:val="2"/>
      <w:sz w:val="28"/>
      <w:szCs w:val="28"/>
      <w14:ligatures w14:val="standardContextua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134FE"/>
    <w:rPr>
      <w:rFonts w:ascii="Times New Roman" w:eastAsiaTheme="majorEastAsia" w:hAnsi="Times New Roman" w:cstheme="majorBidi"/>
      <w:i/>
      <w:iCs/>
      <w:color w:val="2F5496" w:themeColor="accent1" w:themeShade="BF"/>
      <w:kern w:val="2"/>
      <w:sz w:val="24"/>
      <w14:ligatures w14:val="standardContextual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134FE"/>
    <w:rPr>
      <w:rFonts w:ascii="Times New Roman" w:eastAsiaTheme="majorEastAsia" w:hAnsi="Times New Roman" w:cstheme="majorBidi"/>
      <w:color w:val="2F5496" w:themeColor="accent1" w:themeShade="BF"/>
      <w:kern w:val="2"/>
      <w:sz w:val="24"/>
      <w14:ligatures w14:val="standardContextual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134FE"/>
    <w:rPr>
      <w:rFonts w:ascii="Times New Roman" w:eastAsiaTheme="majorEastAsia" w:hAnsi="Times New Roman" w:cstheme="majorBidi"/>
      <w:i/>
      <w:iCs/>
      <w:color w:val="595959" w:themeColor="text1" w:themeTint="A6"/>
      <w:kern w:val="2"/>
      <w:sz w:val="24"/>
      <w14:ligatures w14:val="standardContextua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134FE"/>
    <w:rPr>
      <w:rFonts w:ascii="Times New Roman" w:eastAsiaTheme="majorEastAsia" w:hAnsi="Times New Roman" w:cstheme="majorBidi"/>
      <w:color w:val="595959" w:themeColor="text1" w:themeTint="A6"/>
      <w:kern w:val="2"/>
      <w:sz w:val="24"/>
      <w14:ligatures w14:val="standardContextua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134FE"/>
    <w:rPr>
      <w:rFonts w:ascii="Times New Roman" w:eastAsiaTheme="majorEastAsia" w:hAnsi="Times New Roman" w:cstheme="majorBidi"/>
      <w:i/>
      <w:iCs/>
      <w:color w:val="272727" w:themeColor="text1" w:themeTint="D8"/>
      <w:kern w:val="2"/>
      <w:sz w:val="24"/>
      <w14:ligatures w14:val="standardContextua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134FE"/>
    <w:rPr>
      <w:rFonts w:ascii="Times New Roman" w:eastAsiaTheme="majorEastAsia" w:hAnsi="Times New Roman" w:cstheme="majorBidi"/>
      <w:color w:val="272727" w:themeColor="text1" w:themeTint="D8"/>
      <w:kern w:val="2"/>
      <w:sz w:val="24"/>
      <w14:ligatures w14:val="standardContextual"/>
    </w:rPr>
  </w:style>
  <w:style w:type="paragraph" w:styleId="Tytu">
    <w:name w:val="Title"/>
    <w:basedOn w:val="Normalny"/>
    <w:next w:val="Normalny"/>
    <w:link w:val="TytuZnak"/>
    <w:uiPriority w:val="10"/>
    <w:qFormat/>
    <w:rsid w:val="008134F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134FE"/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134F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8134FE"/>
    <w:rPr>
      <w:rFonts w:ascii="Times New Roman" w:eastAsiaTheme="majorEastAsia" w:hAnsi="Times New Roman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paragraph" w:styleId="Cytat">
    <w:name w:val="Quote"/>
    <w:basedOn w:val="Normalny"/>
    <w:next w:val="Normalny"/>
    <w:link w:val="CytatZnak"/>
    <w:uiPriority w:val="29"/>
    <w:qFormat/>
    <w:rsid w:val="008134F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8134FE"/>
    <w:rPr>
      <w:rFonts w:ascii="Times New Roman" w:hAnsi="Times New Roman"/>
      <w:i/>
      <w:iCs/>
      <w:color w:val="404040" w:themeColor="text1" w:themeTint="BF"/>
      <w:kern w:val="2"/>
      <w:sz w:val="24"/>
      <w14:ligatures w14:val="standardContextual"/>
    </w:rPr>
  </w:style>
  <w:style w:type="paragraph" w:styleId="Akapitzlist">
    <w:name w:val="List Paragraph"/>
    <w:basedOn w:val="Normalny"/>
    <w:uiPriority w:val="34"/>
    <w:qFormat/>
    <w:rsid w:val="008134FE"/>
    <w:pPr>
      <w:spacing w:before="100" w:beforeAutospacing="1" w:after="100" w:afterAutospacing="1"/>
      <w:ind w:left="720"/>
    </w:pPr>
    <w:rPr>
      <w:b/>
    </w:rPr>
  </w:style>
  <w:style w:type="character" w:styleId="Wyrnienieintensywne">
    <w:name w:val="Intense Emphasis"/>
    <w:basedOn w:val="Domylnaczcionkaakapitu"/>
    <w:uiPriority w:val="21"/>
    <w:qFormat/>
    <w:rsid w:val="008134FE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134FE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134FE"/>
    <w:rPr>
      <w:rFonts w:ascii="Times New Roman" w:hAnsi="Times New Roman"/>
      <w:i/>
      <w:iCs/>
      <w:color w:val="2F5496" w:themeColor="accent1" w:themeShade="BF"/>
      <w:kern w:val="2"/>
      <w:sz w:val="24"/>
      <w14:ligatures w14:val="standardContextual"/>
    </w:rPr>
  </w:style>
  <w:style w:type="character" w:styleId="Odwoanieintensywne">
    <w:name w:val="Intense Reference"/>
    <w:basedOn w:val="Domylnaczcionkaakapitu"/>
    <w:uiPriority w:val="32"/>
    <w:qFormat/>
    <w:rsid w:val="008134FE"/>
    <w:rPr>
      <w:b/>
      <w:bCs/>
      <w:smallCaps/>
      <w:color w:val="2F5496" w:themeColor="accent1" w:themeShade="BF"/>
      <w:spacing w:val="5"/>
    </w:rPr>
  </w:style>
  <w:style w:type="table" w:styleId="Tabela-Siatka">
    <w:name w:val="Table Grid"/>
    <w:basedOn w:val="Standardowy"/>
    <w:rsid w:val="008134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nhideWhenUsed/>
    <w:rsid w:val="008134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8134FE"/>
    <w:rPr>
      <w:rFonts w:ascii="Times New Roman" w:hAnsi="Times New Roman"/>
      <w:kern w:val="2"/>
      <w:sz w:val="24"/>
      <w14:ligatures w14:val="standardContextual"/>
    </w:rPr>
  </w:style>
  <w:style w:type="paragraph" w:styleId="Stopka">
    <w:name w:val="footer"/>
    <w:basedOn w:val="Normalny"/>
    <w:link w:val="StopkaZnak"/>
    <w:unhideWhenUsed/>
    <w:rsid w:val="008134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8134FE"/>
    <w:rPr>
      <w:rFonts w:ascii="Times New Roman" w:hAnsi="Times New Roman"/>
      <w:kern w:val="2"/>
      <w:sz w:val="24"/>
      <w14:ligatures w14:val="standardContextual"/>
    </w:rPr>
  </w:style>
  <w:style w:type="character" w:styleId="Hipercze">
    <w:name w:val="Hyperlink"/>
    <w:basedOn w:val="Domylnaczcionkaakapitu"/>
    <w:uiPriority w:val="99"/>
    <w:unhideWhenUsed/>
    <w:rsid w:val="008134FE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134FE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unhideWhenUsed/>
    <w:rsid w:val="008134FE"/>
    <w:pPr>
      <w:spacing w:before="100" w:beforeAutospacing="1" w:after="100" w:afterAutospacing="1" w:line="240" w:lineRule="auto"/>
    </w:pPr>
    <w:rPr>
      <w:rFonts w:eastAsia="Times New Roman" w:cs="Times New Roman"/>
      <w:kern w:val="0"/>
      <w:szCs w:val="24"/>
      <w:lang w:eastAsia="pl-PL"/>
      <w14:ligatures w14:val="none"/>
    </w:rPr>
  </w:style>
  <w:style w:type="character" w:styleId="Pogrubienie">
    <w:name w:val="Strong"/>
    <w:basedOn w:val="Domylnaczcionkaakapitu"/>
    <w:qFormat/>
    <w:rsid w:val="008134FE"/>
    <w:rPr>
      <w:b/>
      <w:bCs/>
    </w:rPr>
  </w:style>
  <w:style w:type="paragraph" w:styleId="Bezodstpw">
    <w:name w:val="No Spacing"/>
    <w:uiPriority w:val="1"/>
    <w:qFormat/>
    <w:rsid w:val="008134FE"/>
    <w:pPr>
      <w:spacing w:after="0" w:line="240" w:lineRule="auto"/>
    </w:pPr>
    <w:rPr>
      <w:kern w:val="2"/>
    </w:rPr>
  </w:style>
  <w:style w:type="character" w:customStyle="1" w:styleId="WW8Num1z0">
    <w:name w:val="WW8Num1z0"/>
    <w:rsid w:val="008134FE"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134F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134FE"/>
    <w:rPr>
      <w:rFonts w:ascii="Times New Roman" w:hAnsi="Times New Roman"/>
      <w:kern w:val="2"/>
      <w:sz w:val="20"/>
      <w:szCs w:val="20"/>
      <w14:ligatures w14:val="standardContextua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134FE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134FE"/>
    <w:pPr>
      <w:spacing w:after="120" w:line="240" w:lineRule="auto"/>
    </w:pPr>
    <w:rPr>
      <w:rFonts w:eastAsia="Times New Roman" w:cs="Times New Roman"/>
      <w:kern w:val="0"/>
      <w:szCs w:val="24"/>
      <w:lang w:val="x-none" w:eastAsia="x-none"/>
      <w14:ligatures w14:val="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134F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table" w:styleId="Siatkatabelijasna">
    <w:name w:val="Grid Table Light"/>
    <w:basedOn w:val="Standardowy"/>
    <w:uiPriority w:val="40"/>
    <w:rsid w:val="008134FE"/>
    <w:pPr>
      <w:spacing w:after="0" w:line="240" w:lineRule="auto"/>
    </w:pPr>
    <w:rPr>
      <w:kern w:val="2"/>
      <w14:ligatures w14:val="standardContextual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numbering" w:customStyle="1" w:styleId="Bezlisty1">
    <w:name w:val="Bez listy1"/>
    <w:next w:val="Bezlisty"/>
    <w:uiPriority w:val="99"/>
    <w:semiHidden/>
    <w:unhideWhenUsed/>
    <w:rsid w:val="008134FE"/>
  </w:style>
  <w:style w:type="paragraph" w:customStyle="1" w:styleId="Heading">
    <w:name w:val="Heading"/>
    <w:basedOn w:val="Standard"/>
    <w:next w:val="Textbody"/>
    <w:rsid w:val="008134FE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Textbody">
    <w:name w:val="Text body"/>
    <w:basedOn w:val="Standard"/>
    <w:rsid w:val="008134FE"/>
    <w:pPr>
      <w:spacing w:after="120"/>
    </w:pPr>
  </w:style>
  <w:style w:type="paragraph" w:styleId="Lista">
    <w:name w:val="List"/>
    <w:basedOn w:val="Textbody"/>
    <w:rsid w:val="008134FE"/>
  </w:style>
  <w:style w:type="paragraph" w:styleId="Legenda">
    <w:name w:val="caption"/>
    <w:basedOn w:val="Standard"/>
    <w:rsid w:val="008134FE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8134FE"/>
    <w:pPr>
      <w:suppressLineNumbers/>
    </w:pPr>
  </w:style>
  <w:style w:type="paragraph" w:customStyle="1" w:styleId="TableContents">
    <w:name w:val="Table Contents"/>
    <w:basedOn w:val="Standard"/>
    <w:rsid w:val="008134FE"/>
    <w:pPr>
      <w:suppressLineNumbers/>
    </w:pPr>
  </w:style>
  <w:style w:type="paragraph" w:customStyle="1" w:styleId="TableHeading">
    <w:name w:val="Table Heading"/>
    <w:basedOn w:val="TableContents"/>
    <w:rsid w:val="008134FE"/>
    <w:pPr>
      <w:jc w:val="center"/>
    </w:pPr>
    <w:rPr>
      <w:b/>
      <w:bCs/>
    </w:rPr>
  </w:style>
  <w:style w:type="character" w:customStyle="1" w:styleId="WW8Num1z1">
    <w:name w:val="WW8Num1z1"/>
    <w:rsid w:val="008134FE"/>
  </w:style>
  <w:style w:type="character" w:customStyle="1" w:styleId="WW8Num1z3">
    <w:name w:val="WW8Num1z3"/>
    <w:rsid w:val="008134FE"/>
  </w:style>
  <w:style w:type="character" w:customStyle="1" w:styleId="WW8Num1z4">
    <w:name w:val="WW8Num1z4"/>
    <w:rsid w:val="008134FE"/>
  </w:style>
  <w:style w:type="character" w:customStyle="1" w:styleId="WW8Num1z5">
    <w:name w:val="WW8Num1z5"/>
    <w:rsid w:val="008134FE"/>
  </w:style>
  <w:style w:type="character" w:customStyle="1" w:styleId="WW8Num1z6">
    <w:name w:val="WW8Num1z6"/>
    <w:rsid w:val="008134FE"/>
  </w:style>
  <w:style w:type="character" w:customStyle="1" w:styleId="WW8Num1z7">
    <w:name w:val="WW8Num1z7"/>
    <w:rsid w:val="008134FE"/>
  </w:style>
  <w:style w:type="character" w:customStyle="1" w:styleId="WW8Num1z8">
    <w:name w:val="WW8Num1z8"/>
    <w:rsid w:val="008134FE"/>
  </w:style>
  <w:style w:type="character" w:customStyle="1" w:styleId="WW8Num42z0">
    <w:name w:val="WW8Num42z0"/>
    <w:rsid w:val="008134FE"/>
    <w:rPr>
      <w:rFonts w:ascii="Symbol" w:hAnsi="Symbol" w:cs="Symbol"/>
    </w:rPr>
  </w:style>
  <w:style w:type="character" w:customStyle="1" w:styleId="WW8Num8z0">
    <w:name w:val="WW8Num8z0"/>
    <w:rsid w:val="008134FE"/>
    <w:rPr>
      <w:rFonts w:ascii="Times New Roman" w:hAnsi="Times New Roman" w:cs="Times New Roman"/>
      <w:b w:val="0"/>
      <w:sz w:val="24"/>
      <w:szCs w:val="18"/>
      <w:lang w:eastAsia="pl-PL"/>
    </w:rPr>
  </w:style>
  <w:style w:type="character" w:customStyle="1" w:styleId="WW8Num48z0">
    <w:name w:val="WW8Num48z0"/>
    <w:rsid w:val="008134FE"/>
    <w:rPr>
      <w:rFonts w:ascii="Symbol" w:hAnsi="Symbol" w:cs="Symbol"/>
    </w:rPr>
  </w:style>
  <w:style w:type="character" w:customStyle="1" w:styleId="WW8Num10z0">
    <w:name w:val="WW8Num10z0"/>
    <w:rsid w:val="008134FE"/>
    <w:rPr>
      <w:rFonts w:ascii="Times New Roman" w:hAnsi="Times New Roman" w:cs="Times New Roman"/>
      <w:color w:val="000000"/>
      <w:sz w:val="24"/>
      <w:szCs w:val="24"/>
    </w:rPr>
  </w:style>
  <w:style w:type="character" w:customStyle="1" w:styleId="WW8Num21z0">
    <w:name w:val="WW8Num21z0"/>
    <w:rsid w:val="008134FE"/>
    <w:rPr>
      <w:rFonts w:ascii="Symbol" w:hAnsi="Symbol" w:cs="Symbol"/>
    </w:rPr>
  </w:style>
  <w:style w:type="character" w:customStyle="1" w:styleId="WW8Num17z0">
    <w:name w:val="WW8Num17z0"/>
    <w:rsid w:val="008134FE"/>
    <w:rPr>
      <w:rFonts w:ascii="Symbol" w:hAnsi="Symbol" w:cs="Symbol"/>
    </w:rPr>
  </w:style>
  <w:style w:type="character" w:customStyle="1" w:styleId="WW8Num12z0">
    <w:name w:val="WW8Num12z0"/>
    <w:rsid w:val="008134FE"/>
    <w:rPr>
      <w:rFonts w:ascii="Symbol" w:hAnsi="Symbol" w:cs="Symbol"/>
    </w:rPr>
  </w:style>
  <w:style w:type="character" w:customStyle="1" w:styleId="WW8Num40z0">
    <w:name w:val="WW8Num40z0"/>
    <w:rsid w:val="008134FE"/>
    <w:rPr>
      <w:rFonts w:ascii="Times New Roman" w:eastAsia="Bitstream Vera Sans" w:hAnsi="Times New Roman" w:cs="Times New Roman"/>
      <w:sz w:val="24"/>
      <w:szCs w:val="24"/>
    </w:rPr>
  </w:style>
  <w:style w:type="character" w:customStyle="1" w:styleId="WW8Num4z0">
    <w:name w:val="WW8Num4z0"/>
    <w:rsid w:val="008134FE"/>
    <w:rPr>
      <w:rFonts w:cs="Times New Roman"/>
    </w:rPr>
  </w:style>
  <w:style w:type="character" w:customStyle="1" w:styleId="WW8Num47z0">
    <w:name w:val="WW8Num47z0"/>
    <w:rsid w:val="008134FE"/>
    <w:rPr>
      <w:rFonts w:ascii="Times New Roman" w:eastAsia="Times New Roman" w:hAnsi="Times New Roman" w:cs="Times New Roman"/>
      <w:b w:val="0"/>
      <w:bCs/>
      <w:sz w:val="24"/>
      <w:szCs w:val="24"/>
    </w:rPr>
  </w:style>
  <w:style w:type="character" w:customStyle="1" w:styleId="WW8Num13z0">
    <w:name w:val="WW8Num13z0"/>
    <w:rsid w:val="008134FE"/>
    <w:rPr>
      <w:sz w:val="24"/>
      <w:szCs w:val="24"/>
    </w:rPr>
  </w:style>
  <w:style w:type="character" w:customStyle="1" w:styleId="WW8Num44z0">
    <w:name w:val="WW8Num44z0"/>
    <w:rsid w:val="008134FE"/>
    <w:rPr>
      <w:rFonts w:ascii="Symbol" w:hAnsi="Symbol" w:cs="Symbol"/>
    </w:rPr>
  </w:style>
  <w:style w:type="character" w:customStyle="1" w:styleId="WW8Num20z0">
    <w:name w:val="WW8Num20z0"/>
    <w:rsid w:val="008134FE"/>
    <w:rPr>
      <w:rFonts w:ascii="Symbol" w:hAnsi="Symbol" w:cs="Symbol"/>
      <w:sz w:val="18"/>
      <w:szCs w:val="18"/>
      <w:lang w:eastAsia="pl-PL"/>
    </w:rPr>
  </w:style>
  <w:style w:type="character" w:customStyle="1" w:styleId="WW8Num36z0">
    <w:name w:val="WW8Num36z0"/>
    <w:rsid w:val="008134FE"/>
    <w:rPr>
      <w:b w:val="0"/>
    </w:rPr>
  </w:style>
  <w:style w:type="character" w:customStyle="1" w:styleId="WW8Num15z0">
    <w:name w:val="WW8Num15z0"/>
    <w:rsid w:val="008134FE"/>
    <w:rPr>
      <w:rFonts w:ascii="Symbol" w:hAnsi="Symbol" w:cs="Symbol"/>
    </w:rPr>
  </w:style>
  <w:style w:type="character" w:customStyle="1" w:styleId="WW8Num14z0">
    <w:name w:val="WW8Num14z0"/>
    <w:rsid w:val="008134FE"/>
    <w:rPr>
      <w:rFonts w:ascii="Symbol" w:hAnsi="Symbol" w:cs="Symbol"/>
    </w:rPr>
  </w:style>
  <w:style w:type="character" w:customStyle="1" w:styleId="WW8Num22z0">
    <w:name w:val="WW8Num22z0"/>
    <w:rsid w:val="008134FE"/>
    <w:rPr>
      <w:rFonts w:ascii="Times New Roman" w:eastAsia="Bitstream Vera Sans" w:hAnsi="Times New Roman" w:cs="Times New Roman"/>
      <w:b w:val="0"/>
      <w:sz w:val="24"/>
      <w:szCs w:val="24"/>
    </w:rPr>
  </w:style>
  <w:style w:type="character" w:customStyle="1" w:styleId="WW8Num32z0">
    <w:name w:val="WW8Num32z0"/>
    <w:rsid w:val="008134FE"/>
    <w:rPr>
      <w:rFonts w:ascii="Symbol" w:hAnsi="Symbol" w:cs="Symbol"/>
    </w:rPr>
  </w:style>
  <w:style w:type="character" w:customStyle="1" w:styleId="WW8Num23z0">
    <w:name w:val="WW8Num23z0"/>
    <w:rsid w:val="008134FE"/>
    <w:rPr>
      <w:rFonts w:ascii="Symbol" w:hAnsi="Symbol" w:cs="Symbol"/>
    </w:rPr>
  </w:style>
  <w:style w:type="character" w:customStyle="1" w:styleId="WW8Num27z0">
    <w:name w:val="WW8Num27z0"/>
    <w:rsid w:val="008134FE"/>
    <w:rPr>
      <w:rFonts w:ascii="Symbol" w:hAnsi="Symbol" w:cs="Symbol"/>
    </w:rPr>
  </w:style>
  <w:style w:type="character" w:customStyle="1" w:styleId="WW8Num26z0">
    <w:name w:val="WW8Num26z0"/>
    <w:rsid w:val="008134FE"/>
    <w:rPr>
      <w:rFonts w:ascii="Symbol" w:hAnsi="Symbol" w:cs="Symbol"/>
    </w:rPr>
  </w:style>
  <w:style w:type="character" w:customStyle="1" w:styleId="WW8Num34z0">
    <w:name w:val="WW8Num34z0"/>
    <w:rsid w:val="008134FE"/>
    <w:rPr>
      <w:rFonts w:ascii="Times New Roman" w:hAnsi="Times New Roman" w:cs="Times New Roman"/>
      <w:sz w:val="18"/>
      <w:szCs w:val="18"/>
      <w:lang w:eastAsia="pl-PL"/>
    </w:rPr>
  </w:style>
  <w:style w:type="character" w:customStyle="1" w:styleId="WW8Num37z0">
    <w:name w:val="WW8Num37z0"/>
    <w:rsid w:val="008134FE"/>
    <w:rPr>
      <w:rFonts w:ascii="Symbol" w:hAnsi="Symbol" w:cs="Symbol"/>
      <w:sz w:val="18"/>
      <w:szCs w:val="18"/>
      <w:lang w:eastAsia="pl-PL"/>
    </w:rPr>
  </w:style>
  <w:style w:type="character" w:customStyle="1" w:styleId="WW8Num31z0">
    <w:name w:val="WW8Num31z0"/>
    <w:rsid w:val="008134FE"/>
    <w:rPr>
      <w:rFonts w:ascii="Symbol" w:hAnsi="Symbol" w:cs="Symbol"/>
    </w:rPr>
  </w:style>
  <w:style w:type="character" w:customStyle="1" w:styleId="WW8Num2z0">
    <w:name w:val="WW8Num2z0"/>
    <w:rsid w:val="008134FE"/>
    <w:rPr>
      <w:rFonts w:cs="Times New Roman"/>
      <w:b w:val="0"/>
      <w:sz w:val="24"/>
    </w:rPr>
  </w:style>
  <w:style w:type="character" w:customStyle="1" w:styleId="WW8Num7z0">
    <w:name w:val="WW8Num7z0"/>
    <w:rsid w:val="008134FE"/>
    <w:rPr>
      <w:rFonts w:ascii="Times New Roman" w:hAnsi="Times New Roman" w:cs="Times New Roman"/>
      <w:color w:val="000000"/>
      <w:sz w:val="24"/>
      <w:szCs w:val="24"/>
    </w:rPr>
  </w:style>
  <w:style w:type="character" w:customStyle="1" w:styleId="WW8Num24z0">
    <w:name w:val="WW8Num24z0"/>
    <w:rsid w:val="008134FE"/>
    <w:rPr>
      <w:rFonts w:ascii="Times New Roman" w:hAnsi="Times New Roman" w:cs="Times New Roman"/>
      <w:sz w:val="24"/>
      <w:szCs w:val="24"/>
    </w:rPr>
  </w:style>
  <w:style w:type="character" w:customStyle="1" w:styleId="WW8Num19z0">
    <w:name w:val="WW8Num19z0"/>
    <w:rsid w:val="008134FE"/>
    <w:rPr>
      <w:rFonts w:ascii="Symbol" w:hAnsi="Symbol" w:cs="Symbol"/>
    </w:rPr>
  </w:style>
  <w:style w:type="character" w:customStyle="1" w:styleId="WW8Num38z0">
    <w:name w:val="WW8Num38z0"/>
    <w:rsid w:val="008134FE"/>
    <w:rPr>
      <w:rFonts w:ascii="Symbol" w:hAnsi="Symbol" w:cs="Symbol"/>
    </w:rPr>
  </w:style>
  <w:style w:type="character" w:customStyle="1" w:styleId="WW8Num5z0">
    <w:name w:val="WW8Num5z0"/>
    <w:rsid w:val="008134FE"/>
  </w:style>
  <w:style w:type="character" w:customStyle="1" w:styleId="WW8Num41z0">
    <w:name w:val="WW8Num41z0"/>
    <w:rsid w:val="008134FE"/>
    <w:rPr>
      <w:rFonts w:ascii="Symbol" w:hAnsi="Symbol" w:cs="Symbol"/>
    </w:rPr>
  </w:style>
  <w:style w:type="character" w:customStyle="1" w:styleId="WW8Num46z0">
    <w:name w:val="WW8Num46z0"/>
    <w:rsid w:val="008134FE"/>
    <w:rPr>
      <w:rFonts w:ascii="Symbol" w:hAnsi="Symbol" w:cs="Symbol"/>
    </w:rPr>
  </w:style>
  <w:style w:type="character" w:customStyle="1" w:styleId="WW8Num18z0">
    <w:name w:val="WW8Num18z0"/>
    <w:rsid w:val="008134FE"/>
    <w:rPr>
      <w:b w:val="0"/>
      <w:bCs/>
    </w:rPr>
  </w:style>
  <w:style w:type="character" w:customStyle="1" w:styleId="Internetlink">
    <w:name w:val="Internet link"/>
    <w:rsid w:val="008134FE"/>
    <w:rPr>
      <w:color w:val="000080"/>
      <w:u w:val="single"/>
    </w:rPr>
  </w:style>
  <w:style w:type="character" w:customStyle="1" w:styleId="WW8Num25z0">
    <w:name w:val="WW8Num25z0"/>
    <w:rsid w:val="008134FE"/>
    <w:rPr>
      <w:rFonts w:ascii="Times New Roman" w:eastAsia="DejaVu Sans" w:hAnsi="Times New Roman" w:cs="Times New Roman"/>
      <w:b w:val="0"/>
      <w:sz w:val="24"/>
    </w:rPr>
  </w:style>
  <w:style w:type="character" w:customStyle="1" w:styleId="WW8Num29z0">
    <w:name w:val="WW8Num29z0"/>
    <w:rsid w:val="008134FE"/>
    <w:rPr>
      <w:rFonts w:ascii="Symbol" w:hAnsi="Symbol" w:cs="Symbol"/>
    </w:rPr>
  </w:style>
  <w:style w:type="character" w:customStyle="1" w:styleId="WW8Num35z0">
    <w:name w:val="WW8Num35z0"/>
    <w:rsid w:val="008134FE"/>
    <w:rPr>
      <w:rFonts w:ascii="Symbol" w:hAnsi="Symbol" w:cs="Symbol"/>
      <w:sz w:val="18"/>
      <w:szCs w:val="18"/>
      <w:lang w:eastAsia="pl-PL"/>
    </w:rPr>
  </w:style>
  <w:style w:type="character" w:customStyle="1" w:styleId="WW8Num45z0">
    <w:name w:val="WW8Num45z0"/>
    <w:rsid w:val="008134FE"/>
    <w:rPr>
      <w:rFonts w:ascii="Symbol" w:hAnsi="Symbol" w:cs="Symbol"/>
    </w:rPr>
  </w:style>
  <w:style w:type="character" w:customStyle="1" w:styleId="WW8Num6z0">
    <w:name w:val="WW8Num6z0"/>
    <w:rsid w:val="008134FE"/>
    <w:rPr>
      <w:rFonts w:ascii="Times New Roman" w:hAnsi="Times New Roman" w:cs="Times New Roman"/>
      <w:b w:val="0"/>
      <w:bCs/>
      <w:color w:val="000000"/>
      <w:sz w:val="24"/>
      <w:szCs w:val="24"/>
    </w:rPr>
  </w:style>
  <w:style w:type="character" w:customStyle="1" w:styleId="WW8Num9z0">
    <w:name w:val="WW8Num9z0"/>
    <w:rsid w:val="008134FE"/>
    <w:rPr>
      <w:rFonts w:ascii="Times New Roman" w:eastAsia="DejaVu Sans" w:hAnsi="Times New Roman" w:cs="Times New Roman"/>
      <w:b w:val="0"/>
      <w:bCs/>
    </w:rPr>
  </w:style>
  <w:style w:type="character" w:customStyle="1" w:styleId="WW8Num30z0">
    <w:name w:val="WW8Num30z0"/>
    <w:rsid w:val="008134FE"/>
    <w:rPr>
      <w:i w:val="0"/>
    </w:rPr>
  </w:style>
  <w:style w:type="character" w:customStyle="1" w:styleId="WW8Num11z0">
    <w:name w:val="WW8Num11z0"/>
    <w:rsid w:val="008134FE"/>
  </w:style>
  <w:style w:type="character" w:customStyle="1" w:styleId="WW8Num3z0">
    <w:name w:val="WW8Num3z0"/>
    <w:rsid w:val="008134FE"/>
    <w:rPr>
      <w:rFonts w:ascii="Times New Roman" w:eastAsia="Times New Roman" w:hAnsi="Times New Roman" w:cs="Times New Roman"/>
      <w:b w:val="0"/>
      <w:bCs/>
      <w:sz w:val="24"/>
      <w:szCs w:val="24"/>
    </w:rPr>
  </w:style>
  <w:style w:type="character" w:customStyle="1" w:styleId="WW8Num28z0">
    <w:name w:val="WW8Num28z0"/>
    <w:rsid w:val="008134FE"/>
    <w:rPr>
      <w:rFonts w:ascii="Times New Roman" w:hAnsi="Times New Roman" w:cs="Times New Roman"/>
      <w:b w:val="0"/>
      <w:bCs/>
      <w:color w:val="000000"/>
      <w:sz w:val="24"/>
      <w:szCs w:val="24"/>
      <w:lang w:eastAsia="pl-PL"/>
    </w:rPr>
  </w:style>
  <w:style w:type="numbering" w:customStyle="1" w:styleId="WW8Num42">
    <w:name w:val="WW8Num42"/>
    <w:basedOn w:val="Bezlisty"/>
    <w:rsid w:val="008134FE"/>
    <w:pPr>
      <w:numPr>
        <w:numId w:val="1"/>
      </w:numPr>
    </w:pPr>
  </w:style>
  <w:style w:type="numbering" w:customStyle="1" w:styleId="WW8Num8">
    <w:name w:val="WW8Num8"/>
    <w:basedOn w:val="Bezlisty"/>
    <w:rsid w:val="008134FE"/>
    <w:pPr>
      <w:numPr>
        <w:numId w:val="2"/>
      </w:numPr>
    </w:pPr>
  </w:style>
  <w:style w:type="numbering" w:customStyle="1" w:styleId="WW8Num48">
    <w:name w:val="WW8Num48"/>
    <w:basedOn w:val="Bezlisty"/>
    <w:rsid w:val="008134FE"/>
    <w:pPr>
      <w:numPr>
        <w:numId w:val="3"/>
      </w:numPr>
    </w:pPr>
  </w:style>
  <w:style w:type="numbering" w:customStyle="1" w:styleId="WW8Num10">
    <w:name w:val="WW8Num10"/>
    <w:basedOn w:val="Bezlisty"/>
    <w:rsid w:val="008134FE"/>
    <w:pPr>
      <w:numPr>
        <w:numId w:val="4"/>
      </w:numPr>
    </w:pPr>
  </w:style>
  <w:style w:type="numbering" w:customStyle="1" w:styleId="WW8Num21">
    <w:name w:val="WW8Num21"/>
    <w:basedOn w:val="Bezlisty"/>
    <w:rsid w:val="008134FE"/>
    <w:pPr>
      <w:numPr>
        <w:numId w:val="5"/>
      </w:numPr>
    </w:pPr>
  </w:style>
  <w:style w:type="numbering" w:customStyle="1" w:styleId="WW8Num17">
    <w:name w:val="WW8Num17"/>
    <w:basedOn w:val="Bezlisty"/>
    <w:rsid w:val="008134FE"/>
    <w:pPr>
      <w:numPr>
        <w:numId w:val="6"/>
      </w:numPr>
    </w:pPr>
  </w:style>
  <w:style w:type="numbering" w:customStyle="1" w:styleId="WW8Num12">
    <w:name w:val="WW8Num12"/>
    <w:basedOn w:val="Bezlisty"/>
    <w:rsid w:val="008134FE"/>
    <w:pPr>
      <w:numPr>
        <w:numId w:val="7"/>
      </w:numPr>
    </w:pPr>
  </w:style>
  <w:style w:type="numbering" w:customStyle="1" w:styleId="WW8Num40">
    <w:name w:val="WW8Num40"/>
    <w:basedOn w:val="Bezlisty"/>
    <w:rsid w:val="008134FE"/>
    <w:pPr>
      <w:numPr>
        <w:numId w:val="8"/>
      </w:numPr>
    </w:pPr>
  </w:style>
  <w:style w:type="numbering" w:customStyle="1" w:styleId="WW8Num4">
    <w:name w:val="WW8Num4"/>
    <w:basedOn w:val="Bezlisty"/>
    <w:rsid w:val="008134FE"/>
    <w:pPr>
      <w:numPr>
        <w:numId w:val="9"/>
      </w:numPr>
    </w:pPr>
  </w:style>
  <w:style w:type="numbering" w:customStyle="1" w:styleId="WW8Num47">
    <w:name w:val="WW8Num47"/>
    <w:basedOn w:val="Bezlisty"/>
    <w:rsid w:val="008134FE"/>
    <w:pPr>
      <w:numPr>
        <w:numId w:val="10"/>
      </w:numPr>
    </w:pPr>
  </w:style>
  <w:style w:type="numbering" w:customStyle="1" w:styleId="WW8Num13">
    <w:name w:val="WW8Num13"/>
    <w:basedOn w:val="Bezlisty"/>
    <w:rsid w:val="008134FE"/>
    <w:pPr>
      <w:numPr>
        <w:numId w:val="11"/>
      </w:numPr>
    </w:pPr>
  </w:style>
  <w:style w:type="numbering" w:customStyle="1" w:styleId="WW8Num44">
    <w:name w:val="WW8Num44"/>
    <w:basedOn w:val="Bezlisty"/>
    <w:rsid w:val="008134FE"/>
    <w:pPr>
      <w:numPr>
        <w:numId w:val="12"/>
      </w:numPr>
    </w:pPr>
  </w:style>
  <w:style w:type="numbering" w:customStyle="1" w:styleId="WW8Num20">
    <w:name w:val="WW8Num20"/>
    <w:basedOn w:val="Bezlisty"/>
    <w:rsid w:val="008134FE"/>
    <w:pPr>
      <w:numPr>
        <w:numId w:val="13"/>
      </w:numPr>
    </w:pPr>
  </w:style>
  <w:style w:type="numbering" w:customStyle="1" w:styleId="WW8Num36">
    <w:name w:val="WW8Num36"/>
    <w:basedOn w:val="Bezlisty"/>
    <w:rsid w:val="008134FE"/>
    <w:pPr>
      <w:numPr>
        <w:numId w:val="14"/>
      </w:numPr>
    </w:pPr>
  </w:style>
  <w:style w:type="numbering" w:customStyle="1" w:styleId="WW8Num15">
    <w:name w:val="WW8Num15"/>
    <w:basedOn w:val="Bezlisty"/>
    <w:rsid w:val="008134FE"/>
    <w:pPr>
      <w:numPr>
        <w:numId w:val="15"/>
      </w:numPr>
    </w:pPr>
  </w:style>
  <w:style w:type="numbering" w:customStyle="1" w:styleId="WW8Num14">
    <w:name w:val="WW8Num14"/>
    <w:basedOn w:val="Bezlisty"/>
    <w:rsid w:val="008134FE"/>
    <w:pPr>
      <w:numPr>
        <w:numId w:val="16"/>
      </w:numPr>
    </w:pPr>
  </w:style>
  <w:style w:type="numbering" w:customStyle="1" w:styleId="WW8Num22">
    <w:name w:val="WW8Num22"/>
    <w:basedOn w:val="Bezlisty"/>
    <w:rsid w:val="008134FE"/>
    <w:pPr>
      <w:numPr>
        <w:numId w:val="17"/>
      </w:numPr>
    </w:pPr>
  </w:style>
  <w:style w:type="numbering" w:customStyle="1" w:styleId="WW8Num32">
    <w:name w:val="WW8Num32"/>
    <w:basedOn w:val="Bezlisty"/>
    <w:rsid w:val="008134FE"/>
    <w:pPr>
      <w:numPr>
        <w:numId w:val="18"/>
      </w:numPr>
    </w:pPr>
  </w:style>
  <w:style w:type="numbering" w:customStyle="1" w:styleId="WW8Num23">
    <w:name w:val="WW8Num23"/>
    <w:basedOn w:val="Bezlisty"/>
    <w:rsid w:val="008134FE"/>
    <w:pPr>
      <w:numPr>
        <w:numId w:val="19"/>
      </w:numPr>
    </w:pPr>
  </w:style>
  <w:style w:type="numbering" w:customStyle="1" w:styleId="WW8Num27">
    <w:name w:val="WW8Num27"/>
    <w:basedOn w:val="Bezlisty"/>
    <w:rsid w:val="008134FE"/>
    <w:pPr>
      <w:numPr>
        <w:numId w:val="20"/>
      </w:numPr>
    </w:pPr>
  </w:style>
  <w:style w:type="numbering" w:customStyle="1" w:styleId="WW8Num26">
    <w:name w:val="WW8Num26"/>
    <w:basedOn w:val="Bezlisty"/>
    <w:rsid w:val="008134FE"/>
    <w:pPr>
      <w:numPr>
        <w:numId w:val="21"/>
      </w:numPr>
    </w:pPr>
  </w:style>
  <w:style w:type="numbering" w:customStyle="1" w:styleId="WW8Num34">
    <w:name w:val="WW8Num34"/>
    <w:basedOn w:val="Bezlisty"/>
    <w:rsid w:val="008134FE"/>
    <w:pPr>
      <w:numPr>
        <w:numId w:val="22"/>
      </w:numPr>
    </w:pPr>
  </w:style>
  <w:style w:type="numbering" w:customStyle="1" w:styleId="WW8Num37">
    <w:name w:val="WW8Num37"/>
    <w:basedOn w:val="Bezlisty"/>
    <w:rsid w:val="008134FE"/>
    <w:pPr>
      <w:numPr>
        <w:numId w:val="23"/>
      </w:numPr>
    </w:pPr>
  </w:style>
  <w:style w:type="numbering" w:customStyle="1" w:styleId="WW8Num31">
    <w:name w:val="WW8Num31"/>
    <w:basedOn w:val="Bezlisty"/>
    <w:rsid w:val="008134FE"/>
    <w:pPr>
      <w:numPr>
        <w:numId w:val="24"/>
      </w:numPr>
    </w:pPr>
  </w:style>
  <w:style w:type="numbering" w:customStyle="1" w:styleId="WW8Num2">
    <w:name w:val="WW8Num2"/>
    <w:basedOn w:val="Bezlisty"/>
    <w:rsid w:val="008134FE"/>
    <w:pPr>
      <w:numPr>
        <w:numId w:val="25"/>
      </w:numPr>
    </w:pPr>
  </w:style>
  <w:style w:type="numbering" w:customStyle="1" w:styleId="WW8Num7">
    <w:name w:val="WW8Num7"/>
    <w:basedOn w:val="Bezlisty"/>
    <w:rsid w:val="008134FE"/>
    <w:pPr>
      <w:numPr>
        <w:numId w:val="26"/>
      </w:numPr>
    </w:pPr>
  </w:style>
  <w:style w:type="numbering" w:customStyle="1" w:styleId="WW8Num24">
    <w:name w:val="WW8Num24"/>
    <w:basedOn w:val="Bezlisty"/>
    <w:rsid w:val="008134FE"/>
    <w:pPr>
      <w:numPr>
        <w:numId w:val="27"/>
      </w:numPr>
    </w:pPr>
  </w:style>
  <w:style w:type="numbering" w:customStyle="1" w:styleId="WW8Num19">
    <w:name w:val="WW8Num19"/>
    <w:basedOn w:val="Bezlisty"/>
    <w:rsid w:val="008134FE"/>
    <w:pPr>
      <w:numPr>
        <w:numId w:val="28"/>
      </w:numPr>
    </w:pPr>
  </w:style>
  <w:style w:type="numbering" w:customStyle="1" w:styleId="WW8Num38">
    <w:name w:val="WW8Num38"/>
    <w:basedOn w:val="Bezlisty"/>
    <w:rsid w:val="008134FE"/>
    <w:pPr>
      <w:numPr>
        <w:numId w:val="29"/>
      </w:numPr>
    </w:pPr>
  </w:style>
  <w:style w:type="numbering" w:customStyle="1" w:styleId="WW8Num5">
    <w:name w:val="WW8Num5"/>
    <w:basedOn w:val="Bezlisty"/>
    <w:rsid w:val="008134FE"/>
    <w:pPr>
      <w:numPr>
        <w:numId w:val="30"/>
      </w:numPr>
    </w:pPr>
  </w:style>
  <w:style w:type="numbering" w:customStyle="1" w:styleId="WW8Num41">
    <w:name w:val="WW8Num41"/>
    <w:basedOn w:val="Bezlisty"/>
    <w:rsid w:val="008134FE"/>
    <w:pPr>
      <w:numPr>
        <w:numId w:val="31"/>
      </w:numPr>
    </w:pPr>
  </w:style>
  <w:style w:type="numbering" w:customStyle="1" w:styleId="WW8Num46">
    <w:name w:val="WW8Num46"/>
    <w:basedOn w:val="Bezlisty"/>
    <w:rsid w:val="008134FE"/>
    <w:pPr>
      <w:numPr>
        <w:numId w:val="32"/>
      </w:numPr>
    </w:pPr>
  </w:style>
  <w:style w:type="numbering" w:customStyle="1" w:styleId="WW8Num18">
    <w:name w:val="WW8Num18"/>
    <w:basedOn w:val="Bezlisty"/>
    <w:rsid w:val="008134FE"/>
    <w:pPr>
      <w:numPr>
        <w:numId w:val="33"/>
      </w:numPr>
    </w:pPr>
  </w:style>
  <w:style w:type="numbering" w:customStyle="1" w:styleId="WW8Num25">
    <w:name w:val="WW8Num25"/>
    <w:basedOn w:val="Bezlisty"/>
    <w:rsid w:val="008134FE"/>
    <w:pPr>
      <w:numPr>
        <w:numId w:val="34"/>
      </w:numPr>
    </w:pPr>
  </w:style>
  <w:style w:type="numbering" w:customStyle="1" w:styleId="WW8Num29">
    <w:name w:val="WW8Num29"/>
    <w:basedOn w:val="Bezlisty"/>
    <w:rsid w:val="008134FE"/>
    <w:pPr>
      <w:numPr>
        <w:numId w:val="35"/>
      </w:numPr>
    </w:pPr>
  </w:style>
  <w:style w:type="numbering" w:customStyle="1" w:styleId="WW8Num35">
    <w:name w:val="WW8Num35"/>
    <w:basedOn w:val="Bezlisty"/>
    <w:rsid w:val="008134FE"/>
    <w:pPr>
      <w:numPr>
        <w:numId w:val="36"/>
      </w:numPr>
    </w:pPr>
  </w:style>
  <w:style w:type="numbering" w:customStyle="1" w:styleId="WW8Num45">
    <w:name w:val="WW8Num45"/>
    <w:basedOn w:val="Bezlisty"/>
    <w:rsid w:val="008134FE"/>
    <w:pPr>
      <w:numPr>
        <w:numId w:val="37"/>
      </w:numPr>
    </w:pPr>
  </w:style>
  <w:style w:type="numbering" w:customStyle="1" w:styleId="WW8Num6">
    <w:name w:val="WW8Num6"/>
    <w:basedOn w:val="Bezlisty"/>
    <w:rsid w:val="008134FE"/>
    <w:pPr>
      <w:numPr>
        <w:numId w:val="38"/>
      </w:numPr>
    </w:pPr>
  </w:style>
  <w:style w:type="numbering" w:customStyle="1" w:styleId="WW8Num9">
    <w:name w:val="WW8Num9"/>
    <w:basedOn w:val="Bezlisty"/>
    <w:rsid w:val="008134FE"/>
    <w:pPr>
      <w:numPr>
        <w:numId w:val="39"/>
      </w:numPr>
    </w:pPr>
  </w:style>
  <w:style w:type="numbering" w:customStyle="1" w:styleId="WW8Num30">
    <w:name w:val="WW8Num30"/>
    <w:basedOn w:val="Bezlisty"/>
    <w:rsid w:val="008134FE"/>
    <w:pPr>
      <w:numPr>
        <w:numId w:val="40"/>
      </w:numPr>
    </w:pPr>
  </w:style>
  <w:style w:type="numbering" w:customStyle="1" w:styleId="WW8Num11">
    <w:name w:val="WW8Num11"/>
    <w:basedOn w:val="Bezlisty"/>
    <w:rsid w:val="008134FE"/>
    <w:pPr>
      <w:numPr>
        <w:numId w:val="41"/>
      </w:numPr>
    </w:pPr>
  </w:style>
  <w:style w:type="numbering" w:customStyle="1" w:styleId="WW8Num3">
    <w:name w:val="WW8Num3"/>
    <w:basedOn w:val="Bezlisty"/>
    <w:rsid w:val="008134FE"/>
    <w:pPr>
      <w:numPr>
        <w:numId w:val="42"/>
      </w:numPr>
    </w:pPr>
  </w:style>
  <w:style w:type="numbering" w:customStyle="1" w:styleId="WW8Num28">
    <w:name w:val="WW8Num28"/>
    <w:basedOn w:val="Bezlisty"/>
    <w:rsid w:val="008134FE"/>
    <w:pPr>
      <w:numPr>
        <w:numId w:val="43"/>
      </w:numPr>
    </w:pPr>
  </w:style>
  <w:style w:type="character" w:styleId="Uwydatnienie">
    <w:name w:val="Emphasis"/>
    <w:qFormat/>
    <w:rsid w:val="008134FE"/>
    <w:rPr>
      <w:i/>
      <w:iCs/>
    </w:rPr>
  </w:style>
  <w:style w:type="numbering" w:customStyle="1" w:styleId="WW8Num89">
    <w:name w:val="WW8Num89"/>
    <w:basedOn w:val="Bezlisty"/>
    <w:rsid w:val="008134FE"/>
    <w:pPr>
      <w:numPr>
        <w:numId w:val="44"/>
      </w:numPr>
    </w:pPr>
  </w:style>
  <w:style w:type="numbering" w:customStyle="1" w:styleId="WW8Num74">
    <w:name w:val="WW8Num74"/>
    <w:basedOn w:val="Bezlisty"/>
    <w:rsid w:val="008134FE"/>
    <w:pPr>
      <w:numPr>
        <w:numId w:val="45"/>
      </w:numPr>
    </w:pPr>
  </w:style>
  <w:style w:type="numbering" w:customStyle="1" w:styleId="WW8Num39">
    <w:name w:val="WW8Num39"/>
    <w:basedOn w:val="Bezlisty"/>
    <w:rsid w:val="008134FE"/>
    <w:pPr>
      <w:numPr>
        <w:numId w:val="46"/>
      </w:numPr>
    </w:pPr>
  </w:style>
  <w:style w:type="character" w:styleId="Odwoaniedokomentarza">
    <w:name w:val="annotation reference"/>
    <w:basedOn w:val="Domylnaczcionkaakapitu"/>
    <w:uiPriority w:val="99"/>
    <w:semiHidden/>
    <w:unhideWhenUsed/>
    <w:rsid w:val="008134F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134FE"/>
    <w:pPr>
      <w:spacing w:line="240" w:lineRule="auto"/>
    </w:pPr>
    <w:rPr>
      <w:rFonts w:asciiTheme="minorHAnsi" w:hAnsiTheme="minorHAnsi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134FE"/>
    <w:rPr>
      <w:kern w:val="2"/>
      <w:sz w:val="20"/>
      <w:szCs w:val="20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910</Words>
  <Characters>5465</Characters>
  <Application>Microsoft Office Word</Application>
  <DocSecurity>0</DocSecurity>
  <Lines>45</Lines>
  <Paragraphs>12</Paragraphs>
  <ScaleCrop>false</ScaleCrop>
  <Company/>
  <LinksUpToDate>false</LinksUpToDate>
  <CharactersWithSpaces>6363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Hałabuda Olga</dc:creator>
  <cp:keywords/>
  <dc:description/>
  <cp:lastModifiedBy>Hałabuda Olga</cp:lastModifiedBy>
  <cp:revision>2</cp:revision>
  <dcterms:created xsi:type="dcterms:W3CDTF">2026-02-04T15:07:00Z</dcterms:created>
  <dcterms:modified xsi:type="dcterms:W3CDTF">2026-02-04T15:07:00Z</dcterms:modified>
</cp:coreProperties>
</file>